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345" w:rsidRDefault="00580345" w:rsidP="00DC25A5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8721E" w:rsidRPr="00F73154" w:rsidRDefault="00C8721E" w:rsidP="00DC25A5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73154">
        <w:rPr>
          <w:rFonts w:ascii="Times New Roman" w:eastAsia="Times New Roman" w:hAnsi="Times New Roman"/>
          <w:b/>
          <w:sz w:val="24"/>
          <w:szCs w:val="24"/>
          <w:lang w:eastAsia="ar-SA"/>
        </w:rPr>
        <w:t>Т</w:t>
      </w:r>
      <w:r w:rsidR="00131C0C" w:rsidRPr="00F73154">
        <w:rPr>
          <w:rFonts w:ascii="Times New Roman" w:eastAsia="Times New Roman" w:hAnsi="Times New Roman"/>
          <w:b/>
          <w:sz w:val="24"/>
          <w:szCs w:val="24"/>
          <w:lang w:eastAsia="ar-SA"/>
        </w:rPr>
        <w:t>ехническое задание</w:t>
      </w:r>
    </w:p>
    <w:p w:rsidR="00C8721E" w:rsidRPr="00F73154" w:rsidRDefault="00131C0C" w:rsidP="00C8721E">
      <w:pPr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73154">
        <w:rPr>
          <w:rFonts w:ascii="Times New Roman" w:eastAsia="Times New Roman" w:hAnsi="Times New Roman"/>
          <w:b/>
          <w:sz w:val="24"/>
          <w:szCs w:val="24"/>
          <w:lang w:eastAsia="ar-SA"/>
        </w:rPr>
        <w:t>по водолазному обследованию, чист</w:t>
      </w:r>
      <w:bookmarkStart w:id="0" w:name="_GoBack"/>
      <w:bookmarkEnd w:id="0"/>
      <w:r w:rsidRPr="00F7315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ке и ремонту </w:t>
      </w:r>
      <w:proofErr w:type="spellStart"/>
      <w:r w:rsidRPr="00F73154">
        <w:rPr>
          <w:rFonts w:ascii="Times New Roman" w:eastAsia="Times New Roman" w:hAnsi="Times New Roman"/>
          <w:b/>
          <w:sz w:val="24"/>
          <w:szCs w:val="24"/>
          <w:lang w:eastAsia="ar-SA"/>
        </w:rPr>
        <w:t>рыбозащитных</w:t>
      </w:r>
      <w:proofErr w:type="spellEnd"/>
      <w:r w:rsidRPr="00F7315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устройств </w:t>
      </w:r>
    </w:p>
    <w:p w:rsidR="00131C0C" w:rsidRPr="00F73154" w:rsidRDefault="00C8721E" w:rsidP="00C8721E">
      <w:pPr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73154">
        <w:rPr>
          <w:rFonts w:ascii="Times New Roman" w:eastAsia="Times New Roman" w:hAnsi="Times New Roman"/>
          <w:b/>
          <w:sz w:val="24"/>
          <w:szCs w:val="24"/>
          <w:lang w:eastAsia="ar-SA"/>
        </w:rPr>
        <w:t>н</w:t>
      </w:r>
      <w:r w:rsidR="00131C0C" w:rsidRPr="00F73154">
        <w:rPr>
          <w:rFonts w:ascii="Times New Roman" w:eastAsia="Times New Roman" w:hAnsi="Times New Roman"/>
          <w:b/>
          <w:sz w:val="24"/>
          <w:szCs w:val="24"/>
          <w:lang w:eastAsia="ar-SA"/>
        </w:rPr>
        <w:t>асосной станции «Водозабор» цеха №17 ОАО «Славнефть-ЯНОС».</w:t>
      </w:r>
    </w:p>
    <w:p w:rsidR="00C8721E" w:rsidRPr="00DC25A5" w:rsidRDefault="00C8721E" w:rsidP="00C8721E">
      <w:pPr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16"/>
          <w:szCs w:val="16"/>
          <w:lang w:eastAsia="ar-SA"/>
        </w:rPr>
      </w:pPr>
    </w:p>
    <w:p w:rsidR="00C827DE" w:rsidRPr="00C827DE" w:rsidRDefault="00C827DE" w:rsidP="00C827DE">
      <w:pPr>
        <w:widowControl w:val="0"/>
        <w:ind w:firstLine="540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C827DE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Порядок выполнения и приемки работ (поэтапно, в соответствии с объемами работ)</w:t>
      </w:r>
    </w:p>
    <w:p w:rsidR="00580345" w:rsidRDefault="00C827DE" w:rsidP="0028143A">
      <w:pPr>
        <w:pStyle w:val="a9"/>
        <w:widowControl w:val="0"/>
        <w:ind w:left="0"/>
        <w:rPr>
          <w:b/>
          <w:bCs/>
        </w:rPr>
      </w:pPr>
      <w:r w:rsidRPr="00C827DE">
        <w:rPr>
          <w:b/>
          <w:bCs/>
        </w:rPr>
        <w:t>Этап</w:t>
      </w:r>
      <w:r w:rsidR="00580345">
        <w:rPr>
          <w:b/>
          <w:bCs/>
        </w:rPr>
        <w:t xml:space="preserve"> №1:</w:t>
      </w:r>
    </w:p>
    <w:p w:rsidR="00580345" w:rsidRDefault="00580345" w:rsidP="00580345">
      <w:pPr>
        <w:pStyle w:val="a9"/>
        <w:widowControl w:val="0"/>
        <w:ind w:left="0" w:firstLine="708"/>
        <w:rPr>
          <w:b/>
          <w:bCs/>
        </w:rPr>
      </w:pPr>
      <w:r>
        <w:rPr>
          <w:b/>
          <w:bCs/>
        </w:rPr>
        <w:t>С</w:t>
      </w:r>
      <w:r w:rsidR="0028143A">
        <w:rPr>
          <w:b/>
          <w:bCs/>
        </w:rPr>
        <w:t xml:space="preserve">роки </w:t>
      </w:r>
      <w:r>
        <w:rPr>
          <w:b/>
          <w:bCs/>
        </w:rPr>
        <w:t>проведения</w:t>
      </w:r>
      <w:r w:rsidR="0028143A">
        <w:rPr>
          <w:b/>
          <w:bCs/>
        </w:rPr>
        <w:t xml:space="preserve"> работ</w:t>
      </w:r>
      <w:r>
        <w:rPr>
          <w:b/>
          <w:bCs/>
        </w:rPr>
        <w:t>:</w:t>
      </w:r>
      <w:r w:rsidR="0028143A">
        <w:rPr>
          <w:b/>
          <w:bCs/>
        </w:rPr>
        <w:t xml:space="preserve"> </w:t>
      </w:r>
    </w:p>
    <w:p w:rsidR="00580345" w:rsidRDefault="00580345" w:rsidP="00580345">
      <w:pPr>
        <w:pStyle w:val="a9"/>
        <w:widowControl w:val="0"/>
        <w:ind w:left="708" w:firstLine="708"/>
        <w:rPr>
          <w:b/>
          <w:bCs/>
        </w:rPr>
      </w:pPr>
      <w:r>
        <w:rPr>
          <w:b/>
          <w:bCs/>
        </w:rPr>
        <w:t>Начало работ - с даты подписания договора</w:t>
      </w:r>
    </w:p>
    <w:p w:rsidR="00C827DE" w:rsidRPr="00C827DE" w:rsidRDefault="00580345" w:rsidP="00580345">
      <w:pPr>
        <w:pStyle w:val="a9"/>
        <w:widowControl w:val="0"/>
        <w:ind w:left="708" w:firstLine="708"/>
        <w:rPr>
          <w:b/>
          <w:bCs/>
        </w:rPr>
      </w:pPr>
      <w:r>
        <w:rPr>
          <w:b/>
          <w:bCs/>
        </w:rPr>
        <w:t xml:space="preserve">Окончание работ - </w:t>
      </w:r>
      <w:r>
        <w:rPr>
          <w:b/>
          <w:bCs/>
        </w:rPr>
        <w:t xml:space="preserve">не позднее </w:t>
      </w:r>
      <w:r w:rsidR="0028143A">
        <w:rPr>
          <w:b/>
          <w:bCs/>
        </w:rPr>
        <w:t>31.10.2018 года</w:t>
      </w:r>
      <w:r>
        <w:rPr>
          <w:b/>
          <w:bCs/>
        </w:rPr>
        <w:t>.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245"/>
        <w:gridCol w:w="1418"/>
        <w:gridCol w:w="992"/>
        <w:gridCol w:w="1702"/>
      </w:tblGrid>
      <w:tr w:rsidR="00F73154" w:rsidRPr="00C827DE" w:rsidTr="00F73154">
        <w:trPr>
          <w:trHeight w:val="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54" w:rsidRPr="00C827DE" w:rsidRDefault="00F73154" w:rsidP="00C827D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54" w:rsidRPr="00C827DE" w:rsidRDefault="00F73154" w:rsidP="00C827D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54" w:rsidRPr="00C827DE" w:rsidRDefault="00F73154" w:rsidP="00C827D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154" w:rsidRPr="00C827DE" w:rsidRDefault="00F73154" w:rsidP="00C827D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154" w:rsidRPr="00C827DE" w:rsidRDefault="00F73154" w:rsidP="00C827D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Стоимость работ в руб. без НДС</w:t>
            </w:r>
          </w:p>
        </w:tc>
      </w:tr>
      <w:tr w:rsidR="00F73154" w:rsidRPr="00C827DE" w:rsidTr="00F73154">
        <w:trPr>
          <w:trHeight w:val="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pStyle w:val="a9"/>
              <w:widowControl w:val="0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Водолазное обследование подводной части водозабора, включая аванкамеры с оборудованием, конструкций РЗУ, дна акватории водозабора с предоставлением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материалов подводной видео и фото съемки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C827D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3154" w:rsidRPr="00C827DE" w:rsidTr="00F73154">
        <w:trPr>
          <w:trHeight w:val="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pStyle w:val="a9"/>
              <w:widowControl w:val="0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внешней поверхности РЗУ от заиления и обрастаний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C827D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3154" w:rsidRPr="00C827DE" w:rsidTr="00F73154">
        <w:trPr>
          <w:trHeight w:val="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pStyle w:val="a9"/>
              <w:widowControl w:val="0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pStyle w:val="11"/>
              <w:widowControl/>
              <w:snapToGrid/>
              <w:spacing w:before="0" w:line="276" w:lineRule="auto"/>
              <w:rPr>
                <w:rFonts w:eastAsia="Calibri"/>
                <w:szCs w:val="24"/>
              </w:rPr>
            </w:pPr>
            <w:r w:rsidRPr="00C827DE">
              <w:rPr>
                <w:rFonts w:eastAsia="Calibri"/>
                <w:szCs w:val="24"/>
              </w:rPr>
              <w:t>Разработка грунта 2 категории водолазами с помощью гидромониторов (дно акватории)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C827D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3154" w:rsidRPr="00C827DE" w:rsidTr="00F73154">
        <w:trPr>
          <w:trHeight w:val="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pStyle w:val="a9"/>
              <w:widowControl w:val="0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Составление карты дна акватории с определением возможных объемов работ по приведению дна акватории к проектным отметкам с использованием программ типа </w:t>
            </w:r>
            <w:r w:rsidRPr="00C827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AutoCAD</w:t>
            </w: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C827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Surfer</w:t>
            </w: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C827D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3154" w:rsidRPr="00C827DE" w:rsidTr="00F73154">
        <w:trPr>
          <w:trHeight w:val="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pStyle w:val="a9"/>
              <w:widowControl w:val="0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Подъем из воды пакетно-реечных кассет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3154" w:rsidRPr="00C827DE" w:rsidTr="00F73154">
        <w:trPr>
          <w:trHeight w:val="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pStyle w:val="a9"/>
              <w:widowControl w:val="0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Протаскивание напорного резинотканевого рукава </w:t>
            </w:r>
            <w:proofErr w:type="spellStart"/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150 из аванкамеры на акваторию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3154" w:rsidRPr="00C827DE" w:rsidTr="00F73154">
        <w:trPr>
          <w:trHeight w:val="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pStyle w:val="a9"/>
              <w:widowControl w:val="0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грунта 2 категории водолазами с помощью гидромониторов (очистка аванкамеры)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C827D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3154" w:rsidRPr="00C827DE" w:rsidTr="00F73154">
        <w:trPr>
          <w:trHeight w:val="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pStyle w:val="a9"/>
              <w:widowControl w:val="0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внутренней поверхности РЗУ от заиления и обрастаний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C827D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3154" w:rsidRPr="00C827DE" w:rsidTr="00F73154">
        <w:trPr>
          <w:trHeight w:val="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pStyle w:val="a9"/>
              <w:widowControl w:val="0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Укладка бетона при подаче в мешках для укрепления фундамента РЗУ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C827D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3154" w:rsidRPr="00C827DE" w:rsidTr="00F73154">
        <w:trPr>
          <w:trHeight w:val="37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pStyle w:val="a9"/>
              <w:widowControl w:val="0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Подводная видеосъемка:</w:t>
            </w:r>
          </w:p>
          <w:p w:rsidR="00F73154" w:rsidRPr="00C827DE" w:rsidRDefault="00DC25A5" w:rsidP="00C827DE">
            <w:pPr>
              <w:pStyle w:val="a9"/>
              <w:numPr>
                <w:ilvl w:val="0"/>
                <w:numId w:val="38"/>
              </w:numPr>
              <w:jc w:val="both"/>
            </w:pPr>
            <w:r>
              <w:rPr>
                <w:lang w:val="en-US"/>
              </w:rPr>
              <w:t>min</w:t>
            </w:r>
            <w:r w:rsidRPr="00DC25A5">
              <w:t xml:space="preserve"> </w:t>
            </w:r>
            <w:r w:rsidR="00F73154" w:rsidRPr="00C827DE">
              <w:t>20 мин</w:t>
            </w:r>
            <w:r>
              <w:t>ут</w:t>
            </w:r>
            <w:r w:rsidR="00F73154" w:rsidRPr="00C827DE">
              <w:t xml:space="preserve"> при первом обследовании, </w:t>
            </w:r>
          </w:p>
          <w:p w:rsidR="00F73154" w:rsidRPr="00C827DE" w:rsidRDefault="00DC25A5" w:rsidP="00C827DE">
            <w:pPr>
              <w:pStyle w:val="a9"/>
              <w:numPr>
                <w:ilvl w:val="0"/>
                <w:numId w:val="38"/>
              </w:numPr>
              <w:jc w:val="both"/>
            </w:pPr>
            <w:r>
              <w:rPr>
                <w:lang w:val="en-US"/>
              </w:rPr>
              <w:t>min</w:t>
            </w:r>
            <w:r w:rsidRPr="00C827DE">
              <w:t xml:space="preserve"> </w:t>
            </w:r>
            <w:r w:rsidR="00F73154" w:rsidRPr="00C827DE">
              <w:t>20 мин</w:t>
            </w:r>
            <w:r>
              <w:t>ут</w:t>
            </w:r>
            <w:r w:rsidR="00F73154" w:rsidRPr="00C827DE">
              <w:t xml:space="preserve"> после чистки произведенного ремонта.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мин</w:t>
            </w:r>
            <w:r w:rsidR="00DC25A5">
              <w:rPr>
                <w:rFonts w:ascii="Times New Roman" w:hAnsi="Times New Roman"/>
                <w:sz w:val="24"/>
                <w:szCs w:val="24"/>
                <w:lang w:eastAsia="ru-RU"/>
              </w:rPr>
              <w:t>ут</w:t>
            </w:r>
          </w:p>
          <w:p w:rsidR="00DC25A5" w:rsidRDefault="00DC25A5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(м</w:t>
            </w:r>
            <w:r w:rsidRPr="00C827D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DC25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более.</w:t>
            </w:r>
          </w:p>
          <w:p w:rsidR="00F73154" w:rsidRPr="00C827DE" w:rsidRDefault="00DC25A5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F73154"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3154" w:rsidRPr="00C827DE" w:rsidTr="00F73154">
        <w:trPr>
          <w:trHeight w:val="37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pStyle w:val="a9"/>
              <w:widowControl w:val="0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Подводная фотосъемка:</w:t>
            </w:r>
          </w:p>
          <w:p w:rsidR="00F73154" w:rsidRPr="00C827DE" w:rsidRDefault="00DC25A5" w:rsidP="00C827DE">
            <w:pPr>
              <w:pStyle w:val="a9"/>
              <w:numPr>
                <w:ilvl w:val="0"/>
                <w:numId w:val="39"/>
              </w:numPr>
              <w:jc w:val="both"/>
            </w:pPr>
            <w:r>
              <w:rPr>
                <w:lang w:val="en-US"/>
              </w:rPr>
              <w:t>min</w:t>
            </w:r>
            <w:r>
              <w:t xml:space="preserve"> 10 шт. </w:t>
            </w:r>
            <w:r w:rsidR="00F73154" w:rsidRPr="00C827DE">
              <w:t xml:space="preserve">при первом обследовании, </w:t>
            </w:r>
          </w:p>
          <w:p w:rsidR="00F73154" w:rsidRPr="00C827DE" w:rsidRDefault="00DC25A5" w:rsidP="00C827DE">
            <w:pPr>
              <w:pStyle w:val="a9"/>
              <w:numPr>
                <w:ilvl w:val="0"/>
                <w:numId w:val="39"/>
              </w:numPr>
              <w:jc w:val="both"/>
            </w:pPr>
            <w:r>
              <w:rPr>
                <w:lang w:val="en-US"/>
              </w:rPr>
              <w:t>min</w:t>
            </w:r>
            <w:r>
              <w:t xml:space="preserve"> 10 шт. </w:t>
            </w:r>
            <w:r w:rsidR="00F73154" w:rsidRPr="00C827DE">
              <w:t>после чистки и проведенного ремонта.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20 и более</w:t>
            </w:r>
            <w:r w:rsidR="00DC25A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3154" w:rsidRPr="00C827DE" w:rsidTr="00580345">
        <w:trPr>
          <w:trHeight w:val="8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pStyle w:val="a9"/>
              <w:widowControl w:val="0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технического отчета по итогам 1 этапа (на бумажном и электронном носителе)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54" w:rsidRPr="00C827DE" w:rsidRDefault="00F73154" w:rsidP="00F731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 док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ции</w:t>
            </w:r>
            <w:proofErr w:type="spellEnd"/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включая фото и видео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154" w:rsidRPr="00C827DE" w:rsidRDefault="00F73154" w:rsidP="00C827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80345" w:rsidRDefault="00580345"/>
    <w:p w:rsidR="00580345" w:rsidRPr="00580345" w:rsidRDefault="00580345" w:rsidP="00580345">
      <w:pPr>
        <w:spacing w:after="0"/>
        <w:rPr>
          <w:rFonts w:ascii="Times New Roman" w:hAnsi="Times New Roman"/>
          <w:b/>
          <w:sz w:val="24"/>
          <w:szCs w:val="24"/>
        </w:rPr>
      </w:pPr>
      <w:r w:rsidRPr="00580345">
        <w:rPr>
          <w:rFonts w:ascii="Times New Roman" w:hAnsi="Times New Roman"/>
          <w:b/>
          <w:sz w:val="24"/>
          <w:szCs w:val="24"/>
        </w:rPr>
        <w:t>Этап №</w:t>
      </w:r>
      <w:r>
        <w:rPr>
          <w:rFonts w:ascii="Times New Roman" w:hAnsi="Times New Roman"/>
          <w:b/>
          <w:sz w:val="24"/>
          <w:szCs w:val="24"/>
        </w:rPr>
        <w:t>2</w:t>
      </w:r>
      <w:r w:rsidRPr="00580345">
        <w:rPr>
          <w:rFonts w:ascii="Times New Roman" w:hAnsi="Times New Roman"/>
          <w:b/>
          <w:sz w:val="24"/>
          <w:szCs w:val="24"/>
        </w:rPr>
        <w:t>:</w:t>
      </w:r>
    </w:p>
    <w:p w:rsidR="00580345" w:rsidRPr="00580345" w:rsidRDefault="00580345" w:rsidP="00580345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580345">
        <w:rPr>
          <w:rFonts w:ascii="Times New Roman" w:hAnsi="Times New Roman"/>
          <w:b/>
          <w:sz w:val="24"/>
          <w:szCs w:val="24"/>
        </w:rPr>
        <w:t xml:space="preserve">Сроки проведения работ: </w:t>
      </w:r>
    </w:p>
    <w:p w:rsidR="00580345" w:rsidRPr="00580345" w:rsidRDefault="00580345" w:rsidP="00580345">
      <w:pPr>
        <w:spacing w:after="0"/>
        <w:ind w:left="708" w:firstLine="708"/>
        <w:rPr>
          <w:rFonts w:ascii="Times New Roman" w:hAnsi="Times New Roman"/>
          <w:b/>
          <w:sz w:val="24"/>
          <w:szCs w:val="24"/>
        </w:rPr>
      </w:pPr>
      <w:r w:rsidRPr="00580345">
        <w:rPr>
          <w:rFonts w:ascii="Times New Roman" w:hAnsi="Times New Roman"/>
          <w:b/>
          <w:sz w:val="24"/>
          <w:szCs w:val="24"/>
        </w:rPr>
        <w:t xml:space="preserve">Начало работ - с </w:t>
      </w:r>
      <w:r>
        <w:rPr>
          <w:rFonts w:ascii="Times New Roman" w:hAnsi="Times New Roman"/>
          <w:b/>
          <w:sz w:val="24"/>
          <w:szCs w:val="24"/>
        </w:rPr>
        <w:t>10.02.2019 года</w:t>
      </w:r>
    </w:p>
    <w:p w:rsidR="00580345" w:rsidRPr="00580345" w:rsidRDefault="00580345" w:rsidP="00580345">
      <w:pPr>
        <w:spacing w:after="0"/>
        <w:ind w:left="708" w:firstLine="708"/>
        <w:rPr>
          <w:rFonts w:ascii="Times New Roman" w:hAnsi="Times New Roman"/>
          <w:b/>
          <w:sz w:val="24"/>
          <w:szCs w:val="24"/>
        </w:rPr>
      </w:pPr>
      <w:r w:rsidRPr="00580345">
        <w:rPr>
          <w:rFonts w:ascii="Times New Roman" w:hAnsi="Times New Roman"/>
          <w:b/>
          <w:sz w:val="24"/>
          <w:szCs w:val="24"/>
        </w:rPr>
        <w:t>Окончание работ - не позднее 31.</w:t>
      </w:r>
      <w:r>
        <w:rPr>
          <w:rFonts w:ascii="Times New Roman" w:hAnsi="Times New Roman"/>
          <w:b/>
          <w:sz w:val="24"/>
          <w:szCs w:val="24"/>
        </w:rPr>
        <w:t>03</w:t>
      </w:r>
      <w:r w:rsidRPr="00580345">
        <w:rPr>
          <w:rFonts w:ascii="Times New Roman" w:hAnsi="Times New Roman"/>
          <w:b/>
          <w:sz w:val="24"/>
          <w:szCs w:val="24"/>
        </w:rPr>
        <w:t>.201</w:t>
      </w:r>
      <w:r>
        <w:rPr>
          <w:rFonts w:ascii="Times New Roman" w:hAnsi="Times New Roman"/>
          <w:b/>
          <w:sz w:val="24"/>
          <w:szCs w:val="24"/>
        </w:rPr>
        <w:t>9</w:t>
      </w:r>
      <w:r w:rsidRPr="00580345">
        <w:rPr>
          <w:rFonts w:ascii="Times New Roman" w:hAnsi="Times New Roman"/>
          <w:b/>
          <w:sz w:val="24"/>
          <w:szCs w:val="24"/>
        </w:rPr>
        <w:t xml:space="preserve"> года.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245"/>
        <w:gridCol w:w="1418"/>
        <w:gridCol w:w="992"/>
        <w:gridCol w:w="1702"/>
      </w:tblGrid>
      <w:tr w:rsidR="00580345" w:rsidRPr="00C827DE" w:rsidTr="00787335">
        <w:trPr>
          <w:trHeight w:val="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345" w:rsidRPr="00C827DE" w:rsidRDefault="00580345" w:rsidP="0058034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345" w:rsidRPr="00C827DE" w:rsidRDefault="00580345" w:rsidP="00787335">
            <w:pPr>
              <w:pStyle w:val="3"/>
            </w:pPr>
            <w:r w:rsidRPr="00C827DE">
              <w:t>Наименование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345" w:rsidRPr="00C827DE" w:rsidRDefault="00580345" w:rsidP="0078733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0345" w:rsidRPr="00C827DE" w:rsidRDefault="00580345" w:rsidP="0078733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0345" w:rsidRPr="00C827DE" w:rsidRDefault="00580345" w:rsidP="0078733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Стоимость работ в руб. без НДС</w:t>
            </w:r>
          </w:p>
        </w:tc>
      </w:tr>
      <w:tr w:rsidR="00580345" w:rsidRPr="00C827DE" w:rsidTr="00787335">
        <w:trPr>
          <w:trHeight w:val="163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45" w:rsidRPr="00C827DE" w:rsidRDefault="00580345" w:rsidP="00580345">
            <w:pPr>
              <w:pStyle w:val="a9"/>
              <w:widowControl w:val="0"/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45" w:rsidRPr="00C827DE" w:rsidRDefault="00580345" w:rsidP="0078733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контрольного водолазного обследования (февраль 2019 года) с выдачей акта о техническом состоянии подводной части водозабора и рекомендаций (дефектная ведомость) на подводные работы в 2019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45" w:rsidRPr="00C827DE" w:rsidRDefault="00580345" w:rsidP="007873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C827D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345" w:rsidRPr="00C827DE" w:rsidRDefault="00580345" w:rsidP="007873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345" w:rsidRPr="00C827DE" w:rsidRDefault="00580345" w:rsidP="007873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0345" w:rsidRPr="00C827DE" w:rsidTr="00787335">
        <w:trPr>
          <w:trHeight w:val="37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45" w:rsidRPr="00C827DE" w:rsidRDefault="00580345" w:rsidP="00580345">
            <w:pPr>
              <w:pStyle w:val="a9"/>
              <w:widowControl w:val="0"/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45" w:rsidRPr="00C827DE" w:rsidRDefault="00580345" w:rsidP="0078733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Подводная видеосъемка:</w:t>
            </w:r>
          </w:p>
          <w:p w:rsidR="00580345" w:rsidRPr="00C827DE" w:rsidRDefault="00580345" w:rsidP="00787335">
            <w:pPr>
              <w:pStyle w:val="a9"/>
              <w:numPr>
                <w:ilvl w:val="0"/>
                <w:numId w:val="38"/>
              </w:numPr>
              <w:jc w:val="both"/>
            </w:pPr>
            <w:r>
              <w:rPr>
                <w:lang w:val="en-US"/>
              </w:rPr>
              <w:t>min</w:t>
            </w:r>
            <w:r w:rsidRPr="00C827DE">
              <w:t xml:space="preserve"> 20 мин</w:t>
            </w:r>
            <w:r>
              <w:t>ут</w:t>
            </w:r>
            <w:r w:rsidRPr="00C827DE">
              <w:t xml:space="preserve"> при выполнении 2 этапа для подтверждения выданных рекомендаций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45" w:rsidRDefault="00580345" w:rsidP="007873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минут</w:t>
            </w:r>
          </w:p>
          <w:p w:rsidR="00580345" w:rsidRPr="00C827DE" w:rsidRDefault="00580345" w:rsidP="007873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0345" w:rsidRPr="00C827DE" w:rsidRDefault="00580345" w:rsidP="007873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(м</w:t>
            </w:r>
            <w:r w:rsidRPr="00C827D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345" w:rsidRPr="00C827DE" w:rsidRDefault="00580345" w:rsidP="007873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более.</w:t>
            </w:r>
          </w:p>
          <w:p w:rsidR="00580345" w:rsidRPr="00C827DE" w:rsidRDefault="00580345" w:rsidP="007873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345" w:rsidRPr="00C827DE" w:rsidRDefault="00580345" w:rsidP="007873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0345" w:rsidRPr="00C827DE" w:rsidTr="00787335">
        <w:trPr>
          <w:trHeight w:val="37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45" w:rsidRPr="00C827DE" w:rsidRDefault="00580345" w:rsidP="00580345">
            <w:pPr>
              <w:pStyle w:val="a9"/>
              <w:widowControl w:val="0"/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45" w:rsidRPr="00C827DE" w:rsidRDefault="00580345" w:rsidP="0078733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Подводная фотосъемка:</w:t>
            </w:r>
          </w:p>
          <w:p w:rsidR="00580345" w:rsidRPr="00C827DE" w:rsidRDefault="00580345" w:rsidP="00787335">
            <w:pPr>
              <w:pStyle w:val="a9"/>
              <w:numPr>
                <w:ilvl w:val="0"/>
                <w:numId w:val="39"/>
              </w:numPr>
              <w:jc w:val="both"/>
            </w:pPr>
            <w:r>
              <w:rPr>
                <w:lang w:val="en-US"/>
              </w:rPr>
              <w:t>min</w:t>
            </w:r>
            <w:r w:rsidRPr="00C827DE">
              <w:t xml:space="preserve"> </w:t>
            </w:r>
            <w:r w:rsidRPr="00DC25A5">
              <w:t xml:space="preserve">10 </w:t>
            </w:r>
            <w:r>
              <w:t xml:space="preserve">шт. </w:t>
            </w:r>
            <w:r w:rsidRPr="00C827DE">
              <w:t>при выполнении 2 этапа для подтверждения рекомендаций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45" w:rsidRPr="00C827DE" w:rsidRDefault="00580345" w:rsidP="007873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345" w:rsidRPr="00C827DE" w:rsidRDefault="00580345" w:rsidP="007873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10 и более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345" w:rsidRPr="00C827DE" w:rsidRDefault="00580345" w:rsidP="007873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0345" w:rsidRPr="00C827DE" w:rsidTr="00787335">
        <w:trPr>
          <w:trHeight w:val="37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45" w:rsidRPr="00C827DE" w:rsidRDefault="00580345" w:rsidP="00580345">
            <w:pPr>
              <w:pStyle w:val="a9"/>
              <w:widowControl w:val="0"/>
              <w:numPr>
                <w:ilvl w:val="0"/>
                <w:numId w:val="40"/>
              </w:numPr>
              <w:ind w:left="0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45" w:rsidRPr="00C827DE" w:rsidRDefault="00580345" w:rsidP="0078733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Составление итогового технического отчета по итогам водолазных обследований 2 этапа с приложением фото и видеоматериалов и выдачей рекомендаций на 2019 год </w:t>
            </w: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(на бумажном и электронном носителе)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45" w:rsidRPr="00C827DE" w:rsidRDefault="00580345" w:rsidP="007873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 док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ции</w:t>
            </w:r>
            <w:proofErr w:type="spellEnd"/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включая фото и видео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345" w:rsidRPr="00C827DE" w:rsidRDefault="00580345" w:rsidP="007873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7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345" w:rsidRPr="00C827DE" w:rsidRDefault="00580345" w:rsidP="0078733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80345" w:rsidRDefault="00580345" w:rsidP="0058034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80345" w:rsidRDefault="00580345" w:rsidP="0058034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80345" w:rsidRDefault="00580345" w:rsidP="0058034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80345" w:rsidRPr="00E93F2A" w:rsidRDefault="00580345" w:rsidP="0058034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>ЗАКАЗЧИК</w:t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>ПОДРЯДЧИК</w:t>
      </w:r>
    </w:p>
    <w:p w:rsidR="00580345" w:rsidRPr="00E93F2A" w:rsidRDefault="00580345" w:rsidP="005803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80345" w:rsidRPr="00E93F2A" w:rsidRDefault="00580345" w:rsidP="005803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 xml:space="preserve">Генеральный директор </w:t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>Должность</w:t>
      </w:r>
    </w:p>
    <w:p w:rsidR="00580345" w:rsidRPr="00E93F2A" w:rsidRDefault="00580345" w:rsidP="005803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ОАО «Славнефть-</w:t>
      </w:r>
      <w:proofErr w:type="gramStart"/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ЯНОС»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>Наименование организации</w:t>
      </w:r>
    </w:p>
    <w:p w:rsidR="00580345" w:rsidRPr="00E93F2A" w:rsidRDefault="00580345" w:rsidP="005803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80345" w:rsidRPr="00E93F2A" w:rsidRDefault="00580345" w:rsidP="005803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80345" w:rsidRPr="00E93F2A" w:rsidRDefault="00580345" w:rsidP="005803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Н.В.Карпов</w:t>
      </w:r>
      <w:proofErr w:type="spellEnd"/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Ф.И.О</w:t>
      </w:r>
    </w:p>
    <w:p w:rsidR="00580345" w:rsidRPr="0061580D" w:rsidRDefault="00580345" w:rsidP="00580345">
      <w:pPr>
        <w:suppressAutoHyphens/>
        <w:spacing w:after="0" w:line="240" w:lineRule="auto"/>
        <w:jc w:val="both"/>
        <w:rPr>
          <w:b/>
        </w:rPr>
      </w:pP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М.П.</w:t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М.П.</w:t>
      </w:r>
    </w:p>
    <w:p w:rsidR="00580345" w:rsidRPr="0061580D" w:rsidRDefault="00580345" w:rsidP="00580345">
      <w:pPr>
        <w:suppressAutoHyphens/>
        <w:spacing w:after="0" w:line="240" w:lineRule="auto"/>
        <w:jc w:val="both"/>
        <w:rPr>
          <w:b/>
        </w:rPr>
      </w:pPr>
    </w:p>
    <w:sectPr w:rsidR="00580345" w:rsidRPr="0061580D" w:rsidSect="00580345">
      <w:headerReference w:type="default" r:id="rId8"/>
      <w:headerReference w:type="first" r:id="rId9"/>
      <w:pgSz w:w="11905" w:h="16837"/>
      <w:pgMar w:top="851" w:right="709" w:bottom="426" w:left="1134" w:header="363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E87" w:rsidRDefault="00827E87">
      <w:pPr>
        <w:spacing w:after="0" w:line="240" w:lineRule="auto"/>
      </w:pPr>
      <w:r>
        <w:separator/>
      </w:r>
    </w:p>
  </w:endnote>
  <w:endnote w:type="continuationSeparator" w:id="0">
    <w:p w:rsidR="00827E87" w:rsidRDefault="00827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E87" w:rsidRDefault="00827E87">
      <w:pPr>
        <w:spacing w:after="0" w:line="240" w:lineRule="auto"/>
      </w:pPr>
      <w:r>
        <w:separator/>
      </w:r>
    </w:p>
  </w:footnote>
  <w:footnote w:type="continuationSeparator" w:id="0">
    <w:p w:rsidR="00827E87" w:rsidRDefault="00827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ABF" w:rsidRDefault="00FD0ABF">
    <w:pPr>
      <w:pStyle w:val="af1"/>
      <w:tabs>
        <w:tab w:val="clear" w:pos="4677"/>
        <w:tab w:val="clear" w:pos="9355"/>
        <w:tab w:val="left" w:pos="4020"/>
      </w:tabs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9FE" w:rsidRDefault="00C929FE" w:rsidP="00C929FE">
    <w:pPr>
      <w:tabs>
        <w:tab w:val="left" w:pos="0"/>
      </w:tabs>
      <w:suppressAutoHyphens/>
      <w:spacing w:after="0" w:line="240" w:lineRule="auto"/>
      <w:jc w:val="right"/>
      <w:rPr>
        <w:rFonts w:ascii="Times New Roman" w:hAnsi="Times New Roman"/>
      </w:rPr>
    </w:pPr>
  </w:p>
  <w:p w:rsidR="00C929FE" w:rsidRPr="00D702D2" w:rsidRDefault="00C929FE" w:rsidP="00C929FE">
    <w:pPr>
      <w:tabs>
        <w:tab w:val="left" w:pos="0"/>
      </w:tabs>
      <w:suppressAutoHyphens/>
      <w:spacing w:after="0" w:line="240" w:lineRule="auto"/>
      <w:jc w:val="right"/>
      <w:rPr>
        <w:rFonts w:ascii="Times New Roman" w:hAnsi="Times New Roman"/>
      </w:rPr>
    </w:pPr>
    <w:r w:rsidRPr="00D702D2">
      <w:rPr>
        <w:rFonts w:ascii="Times New Roman" w:hAnsi="Times New Roman"/>
      </w:rPr>
      <w:t>Приложение №</w:t>
    </w:r>
    <w:r>
      <w:rPr>
        <w:rFonts w:ascii="Times New Roman" w:hAnsi="Times New Roman"/>
      </w:rPr>
      <w:t>1</w:t>
    </w:r>
  </w:p>
  <w:p w:rsidR="00C929FE" w:rsidRPr="00D702D2" w:rsidRDefault="00C929FE" w:rsidP="00C929FE">
    <w:pPr>
      <w:tabs>
        <w:tab w:val="left" w:pos="0"/>
      </w:tabs>
      <w:suppressAutoHyphens/>
      <w:spacing w:after="0" w:line="240" w:lineRule="auto"/>
      <w:jc w:val="right"/>
      <w:rPr>
        <w:rFonts w:ascii="Times New Roman" w:hAnsi="Times New Roman"/>
      </w:rPr>
    </w:pPr>
    <w:r w:rsidRPr="00D702D2">
      <w:rPr>
        <w:rFonts w:ascii="Times New Roman" w:hAnsi="Times New Roman"/>
      </w:rPr>
      <w:t>к договору</w:t>
    </w:r>
  </w:p>
  <w:p w:rsidR="00C929FE" w:rsidRDefault="00C929FE" w:rsidP="00C929FE">
    <w:pPr>
      <w:tabs>
        <w:tab w:val="left" w:pos="0"/>
      </w:tabs>
      <w:suppressAutoHyphens/>
      <w:spacing w:after="0" w:line="240" w:lineRule="auto"/>
      <w:jc w:val="right"/>
      <w:rPr>
        <w:rFonts w:ascii="Times New Roman" w:hAnsi="Times New Roman"/>
      </w:rPr>
    </w:pPr>
    <w:r w:rsidRPr="00D702D2">
      <w:rPr>
        <w:rFonts w:ascii="Times New Roman" w:hAnsi="Times New Roman"/>
      </w:rPr>
      <w:t>№ _________ от __________</w:t>
    </w:r>
  </w:p>
  <w:p w:rsidR="00C929FE" w:rsidRDefault="00C929FE" w:rsidP="00C929FE">
    <w:pPr>
      <w:pStyle w:val="af1"/>
    </w:pPr>
  </w:p>
  <w:p w:rsidR="00580345" w:rsidRDefault="00580345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32209"/>
    <w:multiLevelType w:val="hybridMultilevel"/>
    <w:tmpl w:val="7CD0DE6E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C0DCE"/>
    <w:multiLevelType w:val="hybridMultilevel"/>
    <w:tmpl w:val="00A07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95205"/>
    <w:multiLevelType w:val="hybridMultilevel"/>
    <w:tmpl w:val="A0069F14"/>
    <w:lvl w:ilvl="0" w:tplc="FFFFFFFF">
      <w:start w:val="1"/>
      <w:numFmt w:val="bullet"/>
      <w:lvlText w:val="-"/>
      <w:lvlJc w:val="left"/>
      <w:pPr>
        <w:ind w:left="15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0" w15:restartNumberingAfterBreak="0">
    <w:nsid w:val="2DCD57BF"/>
    <w:multiLevelType w:val="hybridMultilevel"/>
    <w:tmpl w:val="29E22894"/>
    <w:lvl w:ilvl="0" w:tplc="FFFFFFFF">
      <w:start w:val="1"/>
      <w:numFmt w:val="bullet"/>
      <w:lvlText w:val="-"/>
      <w:lvlJc w:val="left"/>
      <w:pPr>
        <w:ind w:left="15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 w15:restartNumberingAfterBreak="0">
    <w:nsid w:val="30A316DC"/>
    <w:multiLevelType w:val="hybridMultilevel"/>
    <w:tmpl w:val="237225EE"/>
    <w:lvl w:ilvl="0" w:tplc="FFFFFFFF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3660FF0"/>
    <w:multiLevelType w:val="multilevel"/>
    <w:tmpl w:val="44F0F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D157C5"/>
    <w:multiLevelType w:val="hybridMultilevel"/>
    <w:tmpl w:val="11F64678"/>
    <w:lvl w:ilvl="0" w:tplc="FFFFFFFF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F2B17DA"/>
    <w:multiLevelType w:val="hybridMultilevel"/>
    <w:tmpl w:val="74988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D2A9E"/>
    <w:multiLevelType w:val="hybridMultilevel"/>
    <w:tmpl w:val="96745556"/>
    <w:lvl w:ilvl="0" w:tplc="FFFFFFFF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0F23C86"/>
    <w:multiLevelType w:val="hybridMultilevel"/>
    <w:tmpl w:val="2C3A0ED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4430AC2"/>
    <w:multiLevelType w:val="multilevel"/>
    <w:tmpl w:val="2D2AFB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21" w15:restartNumberingAfterBreak="0">
    <w:nsid w:val="494A5E14"/>
    <w:multiLevelType w:val="multilevel"/>
    <w:tmpl w:val="0419001D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931" w:hanging="360"/>
      </w:pPr>
    </w:lvl>
    <w:lvl w:ilvl="3">
      <w:start w:val="1"/>
      <w:numFmt w:val="decimal"/>
      <w:lvlText w:val="(%4)"/>
      <w:lvlJc w:val="left"/>
      <w:pPr>
        <w:ind w:left="2291" w:hanging="360"/>
      </w:pPr>
    </w:lvl>
    <w:lvl w:ilvl="4">
      <w:start w:val="1"/>
      <w:numFmt w:val="lowerLetter"/>
      <w:lvlText w:val="(%5)"/>
      <w:lvlJc w:val="left"/>
      <w:pPr>
        <w:ind w:left="2651" w:hanging="360"/>
      </w:pPr>
    </w:lvl>
    <w:lvl w:ilvl="5">
      <w:start w:val="1"/>
      <w:numFmt w:val="lowerRoman"/>
      <w:lvlText w:val="(%6)"/>
      <w:lvlJc w:val="left"/>
      <w:pPr>
        <w:ind w:left="3011" w:hanging="360"/>
      </w:pPr>
    </w:lvl>
    <w:lvl w:ilvl="6">
      <w:start w:val="1"/>
      <w:numFmt w:val="decimal"/>
      <w:lvlText w:val="%7."/>
      <w:lvlJc w:val="left"/>
      <w:pPr>
        <w:ind w:left="3371" w:hanging="360"/>
      </w:pPr>
    </w:lvl>
    <w:lvl w:ilvl="7">
      <w:start w:val="1"/>
      <w:numFmt w:val="lowerLetter"/>
      <w:lvlText w:val="%8."/>
      <w:lvlJc w:val="left"/>
      <w:pPr>
        <w:ind w:left="3731" w:hanging="360"/>
      </w:pPr>
    </w:lvl>
    <w:lvl w:ilvl="8">
      <w:start w:val="1"/>
      <w:numFmt w:val="lowerRoman"/>
      <w:lvlText w:val="%9."/>
      <w:lvlJc w:val="left"/>
      <w:pPr>
        <w:ind w:left="4091" w:hanging="360"/>
      </w:pPr>
    </w:lvl>
  </w:abstractNum>
  <w:abstractNum w:abstractNumId="2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7243FE"/>
    <w:multiLevelType w:val="hybridMultilevel"/>
    <w:tmpl w:val="77928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8727B4"/>
    <w:multiLevelType w:val="multilevel"/>
    <w:tmpl w:val="5CDA6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59CD5AD2"/>
    <w:multiLevelType w:val="multilevel"/>
    <w:tmpl w:val="16C25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104740"/>
    <w:multiLevelType w:val="multilevel"/>
    <w:tmpl w:val="924041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75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8" w15:restartNumberingAfterBreak="0">
    <w:nsid w:val="68C80C3C"/>
    <w:multiLevelType w:val="multilevel"/>
    <w:tmpl w:val="D22ED9C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9" w15:restartNumberingAfterBreak="0">
    <w:nsid w:val="6A0F06F3"/>
    <w:multiLevelType w:val="hybridMultilevel"/>
    <w:tmpl w:val="94B804A8"/>
    <w:lvl w:ilvl="0" w:tplc="A10CFB82">
      <w:start w:val="1"/>
      <w:numFmt w:val="bullet"/>
      <w:pStyle w:val="a2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763A2600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18442C18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22A8E118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16F28968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CFFC832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3926E604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46A9452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775C644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3555A69"/>
    <w:multiLevelType w:val="hybridMultilevel"/>
    <w:tmpl w:val="7DC6B1F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73CD5458"/>
    <w:multiLevelType w:val="hybridMultilevel"/>
    <w:tmpl w:val="00A07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ED734B"/>
    <w:multiLevelType w:val="hybridMultilevel"/>
    <w:tmpl w:val="5B0665EC"/>
    <w:lvl w:ilvl="0" w:tplc="FFFFFFFF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76101CC6"/>
    <w:multiLevelType w:val="multilevel"/>
    <w:tmpl w:val="2D2AFB12"/>
    <w:lvl w:ilvl="0">
      <w:start w:val="3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007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36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087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447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167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52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47" w:hanging="1800"/>
      </w:pPr>
      <w:rPr>
        <w:rFonts w:hint="default"/>
        <w:b w:val="0"/>
      </w:rPr>
    </w:lvl>
  </w:abstractNum>
  <w:abstractNum w:abstractNumId="35" w15:restartNumberingAfterBreak="0">
    <w:nsid w:val="761857E6"/>
    <w:multiLevelType w:val="hybridMultilevel"/>
    <w:tmpl w:val="52CCD15A"/>
    <w:lvl w:ilvl="0" w:tplc="A1DCFA86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6" w15:restartNumberingAfterBreak="0">
    <w:nsid w:val="79904D1A"/>
    <w:multiLevelType w:val="hybridMultilevel"/>
    <w:tmpl w:val="52E471EA"/>
    <w:lvl w:ilvl="0" w:tplc="C178B328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26D872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C8247CE"/>
    <w:multiLevelType w:val="multilevel"/>
    <w:tmpl w:val="D22ED9C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num w:numId="1">
    <w:abstractNumId w:val="29"/>
  </w:num>
  <w:num w:numId="2">
    <w:abstractNumId w:val="16"/>
  </w:num>
  <w:num w:numId="3">
    <w:abstractNumId w:val="11"/>
  </w:num>
  <w:num w:numId="4">
    <w:abstractNumId w:val="1"/>
  </w:num>
  <w:num w:numId="5">
    <w:abstractNumId w:val="0"/>
  </w:num>
  <w:num w:numId="6">
    <w:abstractNumId w:val="22"/>
  </w:num>
  <w:num w:numId="7">
    <w:abstractNumId w:val="7"/>
  </w:num>
  <w:num w:numId="8">
    <w:abstractNumId w:val="6"/>
  </w:num>
  <w:num w:numId="9">
    <w:abstractNumId w:val="3"/>
  </w:num>
  <w:num w:numId="10">
    <w:abstractNumId w:val="36"/>
  </w:num>
  <w:num w:numId="11">
    <w:abstractNumId w:val="23"/>
  </w:num>
  <w:num w:numId="12">
    <w:abstractNumId w:val="12"/>
  </w:num>
  <w:num w:numId="13">
    <w:abstractNumId w:val="21"/>
  </w:num>
  <w:num w:numId="14">
    <w:abstractNumId w:val="25"/>
  </w:num>
  <w:num w:numId="15">
    <w:abstractNumId w:val="35"/>
  </w:num>
  <w:num w:numId="16">
    <w:abstractNumId w:val="30"/>
  </w:num>
  <w:num w:numId="17">
    <w:abstractNumId w:val="2"/>
  </w:num>
  <w:num w:numId="18">
    <w:abstractNumId w:val="29"/>
  </w:num>
  <w:num w:numId="19">
    <w:abstractNumId w:val="4"/>
  </w:num>
  <w:num w:numId="20">
    <w:abstractNumId w:val="13"/>
  </w:num>
  <w:num w:numId="21">
    <w:abstractNumId w:val="15"/>
  </w:num>
  <w:num w:numId="22">
    <w:abstractNumId w:val="33"/>
  </w:num>
  <w:num w:numId="23">
    <w:abstractNumId w:val="18"/>
  </w:num>
  <w:num w:numId="24">
    <w:abstractNumId w:val="37"/>
  </w:num>
  <w:num w:numId="25">
    <w:abstractNumId w:val="14"/>
  </w:num>
  <w:num w:numId="26">
    <w:abstractNumId w:val="34"/>
  </w:num>
  <w:num w:numId="27">
    <w:abstractNumId w:val="20"/>
  </w:num>
  <w:num w:numId="28">
    <w:abstractNumId w:val="27"/>
  </w:num>
  <w:num w:numId="29">
    <w:abstractNumId w:val="28"/>
  </w:num>
  <w:num w:numId="30">
    <w:abstractNumId w:val="38"/>
  </w:num>
  <w:num w:numId="31">
    <w:abstractNumId w:val="31"/>
  </w:num>
  <w:num w:numId="32">
    <w:abstractNumId w:val="5"/>
  </w:num>
  <w:num w:numId="33">
    <w:abstractNumId w:val="10"/>
  </w:num>
  <w:num w:numId="34">
    <w:abstractNumId w:val="9"/>
  </w:num>
  <w:num w:numId="35">
    <w:abstractNumId w:val="19"/>
  </w:num>
  <w:num w:numId="36">
    <w:abstractNumId w:val="26"/>
  </w:num>
  <w:num w:numId="37">
    <w:abstractNumId w:val="32"/>
  </w:num>
  <w:num w:numId="38">
    <w:abstractNumId w:val="17"/>
  </w:num>
  <w:num w:numId="39">
    <w:abstractNumId w:val="24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497"/>
    <w:rsid w:val="00005AAC"/>
    <w:rsid w:val="00005BAF"/>
    <w:rsid w:val="00006982"/>
    <w:rsid w:val="00007FF4"/>
    <w:rsid w:val="00012DB6"/>
    <w:rsid w:val="00013774"/>
    <w:rsid w:val="00016EE1"/>
    <w:rsid w:val="000173D6"/>
    <w:rsid w:val="00020078"/>
    <w:rsid w:val="00020B2E"/>
    <w:rsid w:val="00035EB4"/>
    <w:rsid w:val="000420E9"/>
    <w:rsid w:val="0005297B"/>
    <w:rsid w:val="0005489E"/>
    <w:rsid w:val="00055589"/>
    <w:rsid w:val="0005609E"/>
    <w:rsid w:val="00063F18"/>
    <w:rsid w:val="0006792C"/>
    <w:rsid w:val="00070722"/>
    <w:rsid w:val="0007083B"/>
    <w:rsid w:val="000717BC"/>
    <w:rsid w:val="00073323"/>
    <w:rsid w:val="00075441"/>
    <w:rsid w:val="000779FE"/>
    <w:rsid w:val="00077CF1"/>
    <w:rsid w:val="00082367"/>
    <w:rsid w:val="000825A8"/>
    <w:rsid w:val="00083E1F"/>
    <w:rsid w:val="00086D4F"/>
    <w:rsid w:val="00090E32"/>
    <w:rsid w:val="00090E9E"/>
    <w:rsid w:val="0009584D"/>
    <w:rsid w:val="00096037"/>
    <w:rsid w:val="00096C12"/>
    <w:rsid w:val="000970D7"/>
    <w:rsid w:val="000A62F0"/>
    <w:rsid w:val="000A70F2"/>
    <w:rsid w:val="000B2CC0"/>
    <w:rsid w:val="000B456F"/>
    <w:rsid w:val="000B566A"/>
    <w:rsid w:val="000C0238"/>
    <w:rsid w:val="000D58D3"/>
    <w:rsid w:val="000D5B5B"/>
    <w:rsid w:val="000E3576"/>
    <w:rsid w:val="000E4A05"/>
    <w:rsid w:val="000E4AAF"/>
    <w:rsid w:val="000F04E9"/>
    <w:rsid w:val="000F0975"/>
    <w:rsid w:val="000F1B37"/>
    <w:rsid w:val="000F541C"/>
    <w:rsid w:val="0010150A"/>
    <w:rsid w:val="0010280A"/>
    <w:rsid w:val="0010370C"/>
    <w:rsid w:val="00104AFB"/>
    <w:rsid w:val="00105FA9"/>
    <w:rsid w:val="00110162"/>
    <w:rsid w:val="00110F23"/>
    <w:rsid w:val="001146AE"/>
    <w:rsid w:val="00120080"/>
    <w:rsid w:val="0012122A"/>
    <w:rsid w:val="00123306"/>
    <w:rsid w:val="00124776"/>
    <w:rsid w:val="0012549F"/>
    <w:rsid w:val="0012792B"/>
    <w:rsid w:val="001303C3"/>
    <w:rsid w:val="00131C0C"/>
    <w:rsid w:val="0013413E"/>
    <w:rsid w:val="001342DF"/>
    <w:rsid w:val="00136D84"/>
    <w:rsid w:val="00136F37"/>
    <w:rsid w:val="00144219"/>
    <w:rsid w:val="0014639E"/>
    <w:rsid w:val="00146B5A"/>
    <w:rsid w:val="00147C07"/>
    <w:rsid w:val="00152028"/>
    <w:rsid w:val="00155B43"/>
    <w:rsid w:val="00160988"/>
    <w:rsid w:val="001621B4"/>
    <w:rsid w:val="001746E9"/>
    <w:rsid w:val="00174EE6"/>
    <w:rsid w:val="001775F7"/>
    <w:rsid w:val="00185C45"/>
    <w:rsid w:val="0018663D"/>
    <w:rsid w:val="00186983"/>
    <w:rsid w:val="001871B7"/>
    <w:rsid w:val="00187AAE"/>
    <w:rsid w:val="00187D5C"/>
    <w:rsid w:val="00193A04"/>
    <w:rsid w:val="00193DD3"/>
    <w:rsid w:val="00194CF9"/>
    <w:rsid w:val="001A4E7F"/>
    <w:rsid w:val="001A6F04"/>
    <w:rsid w:val="001B2948"/>
    <w:rsid w:val="001B3484"/>
    <w:rsid w:val="001B57F5"/>
    <w:rsid w:val="001B6760"/>
    <w:rsid w:val="001B7C89"/>
    <w:rsid w:val="001C156B"/>
    <w:rsid w:val="001C7C05"/>
    <w:rsid w:val="001D0793"/>
    <w:rsid w:val="001D0A8F"/>
    <w:rsid w:val="001D318A"/>
    <w:rsid w:val="001D5B8A"/>
    <w:rsid w:val="001D659D"/>
    <w:rsid w:val="001D6BAE"/>
    <w:rsid w:val="001E02E6"/>
    <w:rsid w:val="001E364A"/>
    <w:rsid w:val="001E3F9D"/>
    <w:rsid w:val="001E6ADA"/>
    <w:rsid w:val="001E7A0F"/>
    <w:rsid w:val="001F0522"/>
    <w:rsid w:val="001F7142"/>
    <w:rsid w:val="002003CF"/>
    <w:rsid w:val="00200F83"/>
    <w:rsid w:val="00202F01"/>
    <w:rsid w:val="002059AE"/>
    <w:rsid w:val="002110F0"/>
    <w:rsid w:val="0021195D"/>
    <w:rsid w:val="00211980"/>
    <w:rsid w:val="00212378"/>
    <w:rsid w:val="00213672"/>
    <w:rsid w:val="00215E4D"/>
    <w:rsid w:val="00216A62"/>
    <w:rsid w:val="00220E11"/>
    <w:rsid w:val="00221649"/>
    <w:rsid w:val="002238B1"/>
    <w:rsid w:val="00224757"/>
    <w:rsid w:val="00234BC1"/>
    <w:rsid w:val="00235D97"/>
    <w:rsid w:val="00236286"/>
    <w:rsid w:val="00237681"/>
    <w:rsid w:val="002400FA"/>
    <w:rsid w:val="00246692"/>
    <w:rsid w:val="002471C0"/>
    <w:rsid w:val="00250E20"/>
    <w:rsid w:val="00253C23"/>
    <w:rsid w:val="002558B2"/>
    <w:rsid w:val="00255EF5"/>
    <w:rsid w:val="002570C7"/>
    <w:rsid w:val="00260408"/>
    <w:rsid w:val="002703FA"/>
    <w:rsid w:val="002739DF"/>
    <w:rsid w:val="00274F5C"/>
    <w:rsid w:val="0028143A"/>
    <w:rsid w:val="0028543E"/>
    <w:rsid w:val="002924EB"/>
    <w:rsid w:val="002939C8"/>
    <w:rsid w:val="002953E0"/>
    <w:rsid w:val="002A073A"/>
    <w:rsid w:val="002A2D77"/>
    <w:rsid w:val="002A766A"/>
    <w:rsid w:val="002A7AE8"/>
    <w:rsid w:val="002B14BF"/>
    <w:rsid w:val="002B23C3"/>
    <w:rsid w:val="002B5021"/>
    <w:rsid w:val="002D1A44"/>
    <w:rsid w:val="002D4972"/>
    <w:rsid w:val="002D55FE"/>
    <w:rsid w:val="002E0671"/>
    <w:rsid w:val="002E2D6C"/>
    <w:rsid w:val="002E4D89"/>
    <w:rsid w:val="002E5A90"/>
    <w:rsid w:val="00303A76"/>
    <w:rsid w:val="0030550A"/>
    <w:rsid w:val="003059DF"/>
    <w:rsid w:val="0030618F"/>
    <w:rsid w:val="00310A4B"/>
    <w:rsid w:val="00311963"/>
    <w:rsid w:val="00315784"/>
    <w:rsid w:val="00315D6D"/>
    <w:rsid w:val="00315FC2"/>
    <w:rsid w:val="0032182C"/>
    <w:rsid w:val="00321CE1"/>
    <w:rsid w:val="00323344"/>
    <w:rsid w:val="00330100"/>
    <w:rsid w:val="00331387"/>
    <w:rsid w:val="00332440"/>
    <w:rsid w:val="003328AB"/>
    <w:rsid w:val="00332A01"/>
    <w:rsid w:val="00333CFE"/>
    <w:rsid w:val="00333DA9"/>
    <w:rsid w:val="00336497"/>
    <w:rsid w:val="00336B90"/>
    <w:rsid w:val="0034073F"/>
    <w:rsid w:val="003454A3"/>
    <w:rsid w:val="00347E6B"/>
    <w:rsid w:val="0035053F"/>
    <w:rsid w:val="00351C5C"/>
    <w:rsid w:val="0035295C"/>
    <w:rsid w:val="00353667"/>
    <w:rsid w:val="00355772"/>
    <w:rsid w:val="00356CAC"/>
    <w:rsid w:val="0035737C"/>
    <w:rsid w:val="00360E30"/>
    <w:rsid w:val="003622CE"/>
    <w:rsid w:val="00362804"/>
    <w:rsid w:val="00363102"/>
    <w:rsid w:val="0036471D"/>
    <w:rsid w:val="00365241"/>
    <w:rsid w:val="00367592"/>
    <w:rsid w:val="00371274"/>
    <w:rsid w:val="003731EB"/>
    <w:rsid w:val="00382C63"/>
    <w:rsid w:val="003877EF"/>
    <w:rsid w:val="0039004E"/>
    <w:rsid w:val="00390FF8"/>
    <w:rsid w:val="00392C5E"/>
    <w:rsid w:val="00393842"/>
    <w:rsid w:val="003958A4"/>
    <w:rsid w:val="003966D1"/>
    <w:rsid w:val="003A65A2"/>
    <w:rsid w:val="003B295C"/>
    <w:rsid w:val="003B3DE0"/>
    <w:rsid w:val="003B59B8"/>
    <w:rsid w:val="003B758F"/>
    <w:rsid w:val="003B7924"/>
    <w:rsid w:val="003C0875"/>
    <w:rsid w:val="003C589C"/>
    <w:rsid w:val="003C73A6"/>
    <w:rsid w:val="003D25C2"/>
    <w:rsid w:val="003D472A"/>
    <w:rsid w:val="003D4EC8"/>
    <w:rsid w:val="003E15A7"/>
    <w:rsid w:val="003E5497"/>
    <w:rsid w:val="003E73A6"/>
    <w:rsid w:val="003E7896"/>
    <w:rsid w:val="003F4A52"/>
    <w:rsid w:val="003F704D"/>
    <w:rsid w:val="004035FD"/>
    <w:rsid w:val="004039E7"/>
    <w:rsid w:val="0040435A"/>
    <w:rsid w:val="00407C5B"/>
    <w:rsid w:val="004102EA"/>
    <w:rsid w:val="00411468"/>
    <w:rsid w:val="00417AAF"/>
    <w:rsid w:val="0042003F"/>
    <w:rsid w:val="004231E2"/>
    <w:rsid w:val="00424570"/>
    <w:rsid w:val="00425DAF"/>
    <w:rsid w:val="00425F82"/>
    <w:rsid w:val="0043247A"/>
    <w:rsid w:val="0044581A"/>
    <w:rsid w:val="00446E39"/>
    <w:rsid w:val="0045473E"/>
    <w:rsid w:val="00461AAA"/>
    <w:rsid w:val="00464D49"/>
    <w:rsid w:val="00466DC0"/>
    <w:rsid w:val="00470EF2"/>
    <w:rsid w:val="00477870"/>
    <w:rsid w:val="00480C58"/>
    <w:rsid w:val="004811FD"/>
    <w:rsid w:val="00490277"/>
    <w:rsid w:val="004908D0"/>
    <w:rsid w:val="00492027"/>
    <w:rsid w:val="00492FEE"/>
    <w:rsid w:val="00495F76"/>
    <w:rsid w:val="004A2A5A"/>
    <w:rsid w:val="004A4162"/>
    <w:rsid w:val="004A5258"/>
    <w:rsid w:val="004A58C9"/>
    <w:rsid w:val="004A633E"/>
    <w:rsid w:val="004A703A"/>
    <w:rsid w:val="004A7F57"/>
    <w:rsid w:val="004B2D48"/>
    <w:rsid w:val="004B3E1D"/>
    <w:rsid w:val="004B43EA"/>
    <w:rsid w:val="004B582F"/>
    <w:rsid w:val="004B6851"/>
    <w:rsid w:val="004C2F9F"/>
    <w:rsid w:val="004C3405"/>
    <w:rsid w:val="004C78A4"/>
    <w:rsid w:val="004D3FDC"/>
    <w:rsid w:val="004D67A3"/>
    <w:rsid w:val="004E2C07"/>
    <w:rsid w:val="004E63B4"/>
    <w:rsid w:val="004F0580"/>
    <w:rsid w:val="004F0F36"/>
    <w:rsid w:val="004F27E6"/>
    <w:rsid w:val="004F54D0"/>
    <w:rsid w:val="00504DB8"/>
    <w:rsid w:val="00506B95"/>
    <w:rsid w:val="00513355"/>
    <w:rsid w:val="00513CF8"/>
    <w:rsid w:val="00515016"/>
    <w:rsid w:val="00526B83"/>
    <w:rsid w:val="005303F1"/>
    <w:rsid w:val="00533090"/>
    <w:rsid w:val="005349BE"/>
    <w:rsid w:val="005359A3"/>
    <w:rsid w:val="00535D23"/>
    <w:rsid w:val="00537BD4"/>
    <w:rsid w:val="005407F6"/>
    <w:rsid w:val="00541B50"/>
    <w:rsid w:val="00543B0E"/>
    <w:rsid w:val="00546017"/>
    <w:rsid w:val="0055044F"/>
    <w:rsid w:val="005542F9"/>
    <w:rsid w:val="00555210"/>
    <w:rsid w:val="005555C0"/>
    <w:rsid w:val="00555C64"/>
    <w:rsid w:val="0055762A"/>
    <w:rsid w:val="0055768C"/>
    <w:rsid w:val="005577A5"/>
    <w:rsid w:val="005601E2"/>
    <w:rsid w:val="00565A8E"/>
    <w:rsid w:val="005723FF"/>
    <w:rsid w:val="00573107"/>
    <w:rsid w:val="00580293"/>
    <w:rsid w:val="00580345"/>
    <w:rsid w:val="00586BC8"/>
    <w:rsid w:val="0059385E"/>
    <w:rsid w:val="005A0048"/>
    <w:rsid w:val="005A6AE5"/>
    <w:rsid w:val="005A7C83"/>
    <w:rsid w:val="005B0DAE"/>
    <w:rsid w:val="005B120C"/>
    <w:rsid w:val="005B4236"/>
    <w:rsid w:val="005B5A7C"/>
    <w:rsid w:val="005B65D7"/>
    <w:rsid w:val="005B7B04"/>
    <w:rsid w:val="005C01C1"/>
    <w:rsid w:val="005C2C6A"/>
    <w:rsid w:val="005D4E6C"/>
    <w:rsid w:val="005E1814"/>
    <w:rsid w:val="005E25A0"/>
    <w:rsid w:val="005E3166"/>
    <w:rsid w:val="005E381D"/>
    <w:rsid w:val="005E63A5"/>
    <w:rsid w:val="005F57D4"/>
    <w:rsid w:val="005F5AA6"/>
    <w:rsid w:val="005F6035"/>
    <w:rsid w:val="005F7ED4"/>
    <w:rsid w:val="006062A6"/>
    <w:rsid w:val="006102B7"/>
    <w:rsid w:val="00610996"/>
    <w:rsid w:val="0061240D"/>
    <w:rsid w:val="00613EC3"/>
    <w:rsid w:val="0061580D"/>
    <w:rsid w:val="00617995"/>
    <w:rsid w:val="00620E85"/>
    <w:rsid w:val="00623DD2"/>
    <w:rsid w:val="00632932"/>
    <w:rsid w:val="00634BC7"/>
    <w:rsid w:val="0063674A"/>
    <w:rsid w:val="00636945"/>
    <w:rsid w:val="0063755D"/>
    <w:rsid w:val="006420DA"/>
    <w:rsid w:val="006435A3"/>
    <w:rsid w:val="00650733"/>
    <w:rsid w:val="006509F1"/>
    <w:rsid w:val="00652A34"/>
    <w:rsid w:val="00655E51"/>
    <w:rsid w:val="00657C64"/>
    <w:rsid w:val="006609B8"/>
    <w:rsid w:val="00660B42"/>
    <w:rsid w:val="006701EE"/>
    <w:rsid w:val="00671139"/>
    <w:rsid w:val="006878D5"/>
    <w:rsid w:val="00690B60"/>
    <w:rsid w:val="00692C6F"/>
    <w:rsid w:val="00696F79"/>
    <w:rsid w:val="006970FC"/>
    <w:rsid w:val="00697718"/>
    <w:rsid w:val="006A05A3"/>
    <w:rsid w:val="006A5BEE"/>
    <w:rsid w:val="006A7EBD"/>
    <w:rsid w:val="006B2258"/>
    <w:rsid w:val="006B3350"/>
    <w:rsid w:val="006B3E3C"/>
    <w:rsid w:val="006B71D2"/>
    <w:rsid w:val="006B769F"/>
    <w:rsid w:val="006B76F1"/>
    <w:rsid w:val="006C0736"/>
    <w:rsid w:val="006C1918"/>
    <w:rsid w:val="006C302B"/>
    <w:rsid w:val="006C3DCA"/>
    <w:rsid w:val="006C4C2C"/>
    <w:rsid w:val="006C6A5D"/>
    <w:rsid w:val="006C7694"/>
    <w:rsid w:val="006C78AF"/>
    <w:rsid w:val="006D54BD"/>
    <w:rsid w:val="006D7320"/>
    <w:rsid w:val="006E6095"/>
    <w:rsid w:val="006F02EB"/>
    <w:rsid w:val="006F27A6"/>
    <w:rsid w:val="006F2F7B"/>
    <w:rsid w:val="006F4E46"/>
    <w:rsid w:val="00700E3A"/>
    <w:rsid w:val="00702FF2"/>
    <w:rsid w:val="00704EF9"/>
    <w:rsid w:val="007055E4"/>
    <w:rsid w:val="00706153"/>
    <w:rsid w:val="00706718"/>
    <w:rsid w:val="0070746F"/>
    <w:rsid w:val="0071544A"/>
    <w:rsid w:val="00734226"/>
    <w:rsid w:val="007413CD"/>
    <w:rsid w:val="00741BE8"/>
    <w:rsid w:val="00743345"/>
    <w:rsid w:val="00743CCD"/>
    <w:rsid w:val="007457C0"/>
    <w:rsid w:val="00752ABC"/>
    <w:rsid w:val="00753F65"/>
    <w:rsid w:val="00756694"/>
    <w:rsid w:val="00763734"/>
    <w:rsid w:val="00764942"/>
    <w:rsid w:val="0076513A"/>
    <w:rsid w:val="007716F8"/>
    <w:rsid w:val="0077192A"/>
    <w:rsid w:val="00772110"/>
    <w:rsid w:val="00786DD2"/>
    <w:rsid w:val="0078733E"/>
    <w:rsid w:val="00794AE9"/>
    <w:rsid w:val="00796543"/>
    <w:rsid w:val="00796817"/>
    <w:rsid w:val="007A0FCF"/>
    <w:rsid w:val="007A2807"/>
    <w:rsid w:val="007A3837"/>
    <w:rsid w:val="007A4757"/>
    <w:rsid w:val="007A505E"/>
    <w:rsid w:val="007A57CD"/>
    <w:rsid w:val="007A6112"/>
    <w:rsid w:val="007A758E"/>
    <w:rsid w:val="007B327C"/>
    <w:rsid w:val="007B3AAD"/>
    <w:rsid w:val="007B7040"/>
    <w:rsid w:val="007C0231"/>
    <w:rsid w:val="007C17FA"/>
    <w:rsid w:val="007C59A2"/>
    <w:rsid w:val="007C5FBE"/>
    <w:rsid w:val="007D0E28"/>
    <w:rsid w:val="007D1A1A"/>
    <w:rsid w:val="007D29AE"/>
    <w:rsid w:val="007D5ACC"/>
    <w:rsid w:val="007D652C"/>
    <w:rsid w:val="007E4E50"/>
    <w:rsid w:val="007E5F1C"/>
    <w:rsid w:val="007E756A"/>
    <w:rsid w:val="007E7984"/>
    <w:rsid w:val="007F2899"/>
    <w:rsid w:val="007F3C20"/>
    <w:rsid w:val="00800D05"/>
    <w:rsid w:val="008046E5"/>
    <w:rsid w:val="00812132"/>
    <w:rsid w:val="008160F2"/>
    <w:rsid w:val="00824F63"/>
    <w:rsid w:val="00827C73"/>
    <w:rsid w:val="00827E87"/>
    <w:rsid w:val="00830AE4"/>
    <w:rsid w:val="008330E6"/>
    <w:rsid w:val="008357BF"/>
    <w:rsid w:val="008426F9"/>
    <w:rsid w:val="008429AB"/>
    <w:rsid w:val="0084567E"/>
    <w:rsid w:val="00845B3C"/>
    <w:rsid w:val="008513C2"/>
    <w:rsid w:val="008531B9"/>
    <w:rsid w:val="00853EFC"/>
    <w:rsid w:val="00855096"/>
    <w:rsid w:val="0085719F"/>
    <w:rsid w:val="00857F93"/>
    <w:rsid w:val="008630BE"/>
    <w:rsid w:val="0086326C"/>
    <w:rsid w:val="00865AFC"/>
    <w:rsid w:val="00867675"/>
    <w:rsid w:val="00867E25"/>
    <w:rsid w:val="0087164E"/>
    <w:rsid w:val="008723F1"/>
    <w:rsid w:val="00874181"/>
    <w:rsid w:val="00877947"/>
    <w:rsid w:val="008830FC"/>
    <w:rsid w:val="00883888"/>
    <w:rsid w:val="008874E3"/>
    <w:rsid w:val="00896C7B"/>
    <w:rsid w:val="008A7C7D"/>
    <w:rsid w:val="008B2C07"/>
    <w:rsid w:val="008B4552"/>
    <w:rsid w:val="008C2A30"/>
    <w:rsid w:val="008D11DB"/>
    <w:rsid w:val="008D1351"/>
    <w:rsid w:val="008E0801"/>
    <w:rsid w:val="008E1457"/>
    <w:rsid w:val="008E3C00"/>
    <w:rsid w:val="008E454E"/>
    <w:rsid w:val="008E6D83"/>
    <w:rsid w:val="008E781E"/>
    <w:rsid w:val="008E7CAC"/>
    <w:rsid w:val="008F174A"/>
    <w:rsid w:val="008F4841"/>
    <w:rsid w:val="008F578C"/>
    <w:rsid w:val="008F7378"/>
    <w:rsid w:val="00910C81"/>
    <w:rsid w:val="009125B2"/>
    <w:rsid w:val="00917DFF"/>
    <w:rsid w:val="0092035E"/>
    <w:rsid w:val="009230FB"/>
    <w:rsid w:val="0092441B"/>
    <w:rsid w:val="0093062C"/>
    <w:rsid w:val="009325AC"/>
    <w:rsid w:val="00933DE3"/>
    <w:rsid w:val="0093797E"/>
    <w:rsid w:val="00945433"/>
    <w:rsid w:val="009454DD"/>
    <w:rsid w:val="009521E8"/>
    <w:rsid w:val="00953F73"/>
    <w:rsid w:val="009543D0"/>
    <w:rsid w:val="009705C0"/>
    <w:rsid w:val="00984D0F"/>
    <w:rsid w:val="009960D6"/>
    <w:rsid w:val="00997786"/>
    <w:rsid w:val="009A1EC1"/>
    <w:rsid w:val="009A5B3B"/>
    <w:rsid w:val="009B07C9"/>
    <w:rsid w:val="009B1045"/>
    <w:rsid w:val="009B1FEC"/>
    <w:rsid w:val="009B2C0B"/>
    <w:rsid w:val="009B3429"/>
    <w:rsid w:val="009C51BD"/>
    <w:rsid w:val="009C557D"/>
    <w:rsid w:val="009D4105"/>
    <w:rsid w:val="009D6D5C"/>
    <w:rsid w:val="009E01BE"/>
    <w:rsid w:val="009E0CC4"/>
    <w:rsid w:val="009E2F1D"/>
    <w:rsid w:val="009E48AC"/>
    <w:rsid w:val="009F1EC7"/>
    <w:rsid w:val="009F33EE"/>
    <w:rsid w:val="00A028AB"/>
    <w:rsid w:val="00A0487E"/>
    <w:rsid w:val="00A1402B"/>
    <w:rsid w:val="00A15A45"/>
    <w:rsid w:val="00A16095"/>
    <w:rsid w:val="00A17C2C"/>
    <w:rsid w:val="00A21EA4"/>
    <w:rsid w:val="00A22045"/>
    <w:rsid w:val="00A230B4"/>
    <w:rsid w:val="00A27EE2"/>
    <w:rsid w:val="00A318F3"/>
    <w:rsid w:val="00A35D08"/>
    <w:rsid w:val="00A40DC9"/>
    <w:rsid w:val="00A40FC8"/>
    <w:rsid w:val="00A44018"/>
    <w:rsid w:val="00A445F4"/>
    <w:rsid w:val="00A448D0"/>
    <w:rsid w:val="00A45268"/>
    <w:rsid w:val="00A534FC"/>
    <w:rsid w:val="00A5653C"/>
    <w:rsid w:val="00A60888"/>
    <w:rsid w:val="00A60AB9"/>
    <w:rsid w:val="00A6659B"/>
    <w:rsid w:val="00A66686"/>
    <w:rsid w:val="00A706E2"/>
    <w:rsid w:val="00A71147"/>
    <w:rsid w:val="00A7374D"/>
    <w:rsid w:val="00A772A8"/>
    <w:rsid w:val="00A81C6D"/>
    <w:rsid w:val="00A8594E"/>
    <w:rsid w:val="00A930C7"/>
    <w:rsid w:val="00A932D0"/>
    <w:rsid w:val="00A93676"/>
    <w:rsid w:val="00A93CAE"/>
    <w:rsid w:val="00A976B0"/>
    <w:rsid w:val="00AA31AB"/>
    <w:rsid w:val="00AA75E2"/>
    <w:rsid w:val="00AA7FD1"/>
    <w:rsid w:val="00AB468F"/>
    <w:rsid w:val="00AB5A16"/>
    <w:rsid w:val="00AC3CE1"/>
    <w:rsid w:val="00AC43B4"/>
    <w:rsid w:val="00AD0093"/>
    <w:rsid w:val="00AD070D"/>
    <w:rsid w:val="00AD0A37"/>
    <w:rsid w:val="00AD208C"/>
    <w:rsid w:val="00AE110B"/>
    <w:rsid w:val="00AE2F21"/>
    <w:rsid w:val="00AE517C"/>
    <w:rsid w:val="00AF7638"/>
    <w:rsid w:val="00B004E6"/>
    <w:rsid w:val="00B012ED"/>
    <w:rsid w:val="00B01F46"/>
    <w:rsid w:val="00B03F88"/>
    <w:rsid w:val="00B10822"/>
    <w:rsid w:val="00B116B7"/>
    <w:rsid w:val="00B3003A"/>
    <w:rsid w:val="00B34440"/>
    <w:rsid w:val="00B41B87"/>
    <w:rsid w:val="00B42BE8"/>
    <w:rsid w:val="00B50A58"/>
    <w:rsid w:val="00B5336A"/>
    <w:rsid w:val="00B55733"/>
    <w:rsid w:val="00B618E9"/>
    <w:rsid w:val="00B61F4E"/>
    <w:rsid w:val="00B7303A"/>
    <w:rsid w:val="00B764F5"/>
    <w:rsid w:val="00B810D0"/>
    <w:rsid w:val="00B8206D"/>
    <w:rsid w:val="00B84A88"/>
    <w:rsid w:val="00B87F23"/>
    <w:rsid w:val="00B901C2"/>
    <w:rsid w:val="00B94526"/>
    <w:rsid w:val="00B947EB"/>
    <w:rsid w:val="00B97A57"/>
    <w:rsid w:val="00BA0106"/>
    <w:rsid w:val="00BA19E8"/>
    <w:rsid w:val="00BA218A"/>
    <w:rsid w:val="00BA6881"/>
    <w:rsid w:val="00BA6B57"/>
    <w:rsid w:val="00BB0406"/>
    <w:rsid w:val="00BB4BFD"/>
    <w:rsid w:val="00BB6035"/>
    <w:rsid w:val="00BB6CCB"/>
    <w:rsid w:val="00BC4FD3"/>
    <w:rsid w:val="00BD0900"/>
    <w:rsid w:val="00BD49F0"/>
    <w:rsid w:val="00BD715B"/>
    <w:rsid w:val="00BE34C5"/>
    <w:rsid w:val="00BE509B"/>
    <w:rsid w:val="00BE5C87"/>
    <w:rsid w:val="00BF6C00"/>
    <w:rsid w:val="00BF732B"/>
    <w:rsid w:val="00C01A1E"/>
    <w:rsid w:val="00C03D88"/>
    <w:rsid w:val="00C11CD5"/>
    <w:rsid w:val="00C132A8"/>
    <w:rsid w:val="00C14180"/>
    <w:rsid w:val="00C164CD"/>
    <w:rsid w:val="00C17335"/>
    <w:rsid w:val="00C20B4D"/>
    <w:rsid w:val="00C22596"/>
    <w:rsid w:val="00C23E2C"/>
    <w:rsid w:val="00C24CCE"/>
    <w:rsid w:val="00C27CE2"/>
    <w:rsid w:val="00C32142"/>
    <w:rsid w:val="00C32EC2"/>
    <w:rsid w:val="00C358E6"/>
    <w:rsid w:val="00C36239"/>
    <w:rsid w:val="00C5185D"/>
    <w:rsid w:val="00C52B5C"/>
    <w:rsid w:val="00C54397"/>
    <w:rsid w:val="00C57521"/>
    <w:rsid w:val="00C700EE"/>
    <w:rsid w:val="00C73A98"/>
    <w:rsid w:val="00C77F83"/>
    <w:rsid w:val="00C827DE"/>
    <w:rsid w:val="00C8721E"/>
    <w:rsid w:val="00C9028D"/>
    <w:rsid w:val="00C929FE"/>
    <w:rsid w:val="00C94033"/>
    <w:rsid w:val="00C96179"/>
    <w:rsid w:val="00CA24A8"/>
    <w:rsid w:val="00CA36F5"/>
    <w:rsid w:val="00CA4456"/>
    <w:rsid w:val="00CA793B"/>
    <w:rsid w:val="00CB02B6"/>
    <w:rsid w:val="00CB61B5"/>
    <w:rsid w:val="00CC05E7"/>
    <w:rsid w:val="00CC3C13"/>
    <w:rsid w:val="00CC57FB"/>
    <w:rsid w:val="00CC6189"/>
    <w:rsid w:val="00CD0429"/>
    <w:rsid w:val="00CD1A9C"/>
    <w:rsid w:val="00CD2B15"/>
    <w:rsid w:val="00CE1E97"/>
    <w:rsid w:val="00CF0BBD"/>
    <w:rsid w:val="00CF131B"/>
    <w:rsid w:val="00CF1817"/>
    <w:rsid w:val="00CF2A6A"/>
    <w:rsid w:val="00CF3F0D"/>
    <w:rsid w:val="00CF483E"/>
    <w:rsid w:val="00D0028A"/>
    <w:rsid w:val="00D00710"/>
    <w:rsid w:val="00D029F0"/>
    <w:rsid w:val="00D031EF"/>
    <w:rsid w:val="00D039CC"/>
    <w:rsid w:val="00D058CA"/>
    <w:rsid w:val="00D07CCE"/>
    <w:rsid w:val="00D10213"/>
    <w:rsid w:val="00D11702"/>
    <w:rsid w:val="00D11E3E"/>
    <w:rsid w:val="00D14148"/>
    <w:rsid w:val="00D1649D"/>
    <w:rsid w:val="00D17D76"/>
    <w:rsid w:val="00D21E42"/>
    <w:rsid w:val="00D22580"/>
    <w:rsid w:val="00D25E65"/>
    <w:rsid w:val="00D26DA5"/>
    <w:rsid w:val="00D32275"/>
    <w:rsid w:val="00D361DA"/>
    <w:rsid w:val="00D43549"/>
    <w:rsid w:val="00D44284"/>
    <w:rsid w:val="00D45C5E"/>
    <w:rsid w:val="00D526BA"/>
    <w:rsid w:val="00D545A3"/>
    <w:rsid w:val="00D55F33"/>
    <w:rsid w:val="00D701EC"/>
    <w:rsid w:val="00D775C5"/>
    <w:rsid w:val="00D81242"/>
    <w:rsid w:val="00D81A77"/>
    <w:rsid w:val="00D84CED"/>
    <w:rsid w:val="00D84F0A"/>
    <w:rsid w:val="00D92B8A"/>
    <w:rsid w:val="00D93BD1"/>
    <w:rsid w:val="00DA6501"/>
    <w:rsid w:val="00DB12F0"/>
    <w:rsid w:val="00DC1B80"/>
    <w:rsid w:val="00DC25A5"/>
    <w:rsid w:val="00DC6091"/>
    <w:rsid w:val="00DD0429"/>
    <w:rsid w:val="00DD0CC3"/>
    <w:rsid w:val="00DD0F9E"/>
    <w:rsid w:val="00DD34B6"/>
    <w:rsid w:val="00DD457B"/>
    <w:rsid w:val="00DD5AC9"/>
    <w:rsid w:val="00DD5D93"/>
    <w:rsid w:val="00DE5D63"/>
    <w:rsid w:val="00DE604D"/>
    <w:rsid w:val="00DE6368"/>
    <w:rsid w:val="00DE6532"/>
    <w:rsid w:val="00DF1C30"/>
    <w:rsid w:val="00DF7FEC"/>
    <w:rsid w:val="00E064FC"/>
    <w:rsid w:val="00E13503"/>
    <w:rsid w:val="00E22CA2"/>
    <w:rsid w:val="00E24315"/>
    <w:rsid w:val="00E277A1"/>
    <w:rsid w:val="00E31227"/>
    <w:rsid w:val="00E34086"/>
    <w:rsid w:val="00E3411A"/>
    <w:rsid w:val="00E35B5C"/>
    <w:rsid w:val="00E35C1E"/>
    <w:rsid w:val="00E4029F"/>
    <w:rsid w:val="00E41B36"/>
    <w:rsid w:val="00E43161"/>
    <w:rsid w:val="00E50338"/>
    <w:rsid w:val="00E52B72"/>
    <w:rsid w:val="00E53F8C"/>
    <w:rsid w:val="00E61678"/>
    <w:rsid w:val="00E705BC"/>
    <w:rsid w:val="00E70717"/>
    <w:rsid w:val="00E7087B"/>
    <w:rsid w:val="00E734CC"/>
    <w:rsid w:val="00E766AF"/>
    <w:rsid w:val="00E81116"/>
    <w:rsid w:val="00E85A64"/>
    <w:rsid w:val="00E936CF"/>
    <w:rsid w:val="00E93ACB"/>
    <w:rsid w:val="00E93F2A"/>
    <w:rsid w:val="00E96C64"/>
    <w:rsid w:val="00EA07F7"/>
    <w:rsid w:val="00EA0A45"/>
    <w:rsid w:val="00EA7C60"/>
    <w:rsid w:val="00EB1525"/>
    <w:rsid w:val="00EB20C9"/>
    <w:rsid w:val="00EB32B8"/>
    <w:rsid w:val="00EB3AA6"/>
    <w:rsid w:val="00EB59E7"/>
    <w:rsid w:val="00EB6100"/>
    <w:rsid w:val="00EC2866"/>
    <w:rsid w:val="00EC31AD"/>
    <w:rsid w:val="00EC482A"/>
    <w:rsid w:val="00ED0167"/>
    <w:rsid w:val="00ED063C"/>
    <w:rsid w:val="00ED29C6"/>
    <w:rsid w:val="00ED4CEC"/>
    <w:rsid w:val="00ED5137"/>
    <w:rsid w:val="00EE0F0D"/>
    <w:rsid w:val="00EE4F11"/>
    <w:rsid w:val="00EF031B"/>
    <w:rsid w:val="00EF4639"/>
    <w:rsid w:val="00EF75BB"/>
    <w:rsid w:val="00EF79B4"/>
    <w:rsid w:val="00F11E85"/>
    <w:rsid w:val="00F13639"/>
    <w:rsid w:val="00F14754"/>
    <w:rsid w:val="00F14EBE"/>
    <w:rsid w:val="00F15EB5"/>
    <w:rsid w:val="00F17525"/>
    <w:rsid w:val="00F234D4"/>
    <w:rsid w:val="00F24B5E"/>
    <w:rsid w:val="00F271C9"/>
    <w:rsid w:val="00F27B2D"/>
    <w:rsid w:val="00F326DC"/>
    <w:rsid w:val="00F40EB8"/>
    <w:rsid w:val="00F41A1E"/>
    <w:rsid w:val="00F4477C"/>
    <w:rsid w:val="00F46CC1"/>
    <w:rsid w:val="00F46D5E"/>
    <w:rsid w:val="00F53FA6"/>
    <w:rsid w:val="00F546C7"/>
    <w:rsid w:val="00F57F0B"/>
    <w:rsid w:val="00F616B6"/>
    <w:rsid w:val="00F71949"/>
    <w:rsid w:val="00F73154"/>
    <w:rsid w:val="00F75618"/>
    <w:rsid w:val="00F807C7"/>
    <w:rsid w:val="00F81F5E"/>
    <w:rsid w:val="00F8371B"/>
    <w:rsid w:val="00F848BC"/>
    <w:rsid w:val="00F87107"/>
    <w:rsid w:val="00F91A79"/>
    <w:rsid w:val="00F95033"/>
    <w:rsid w:val="00F95483"/>
    <w:rsid w:val="00F95F4B"/>
    <w:rsid w:val="00F97EB4"/>
    <w:rsid w:val="00FA1B11"/>
    <w:rsid w:val="00FA441A"/>
    <w:rsid w:val="00FA51BF"/>
    <w:rsid w:val="00FB4625"/>
    <w:rsid w:val="00FB4A2A"/>
    <w:rsid w:val="00FB4AFE"/>
    <w:rsid w:val="00FC03AE"/>
    <w:rsid w:val="00FC5CE8"/>
    <w:rsid w:val="00FC770F"/>
    <w:rsid w:val="00FD0ABF"/>
    <w:rsid w:val="00FE39C4"/>
    <w:rsid w:val="00FE40B4"/>
    <w:rsid w:val="00FE5E0C"/>
    <w:rsid w:val="00FF06DC"/>
    <w:rsid w:val="00FF2254"/>
    <w:rsid w:val="00FF2AE7"/>
    <w:rsid w:val="00FF3FDE"/>
    <w:rsid w:val="00FF434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A405D4"/>
  <w15:chartTrackingRefBased/>
  <w15:docId w15:val="{45FAB054-91FE-41D4-ABAC-50F29EDE3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3"/>
    <w:next w:val="a3"/>
    <w:link w:val="10"/>
    <w:qFormat/>
    <w:rsid w:val="00B55733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3"/>
    <w:next w:val="a3"/>
    <w:link w:val="20"/>
    <w:uiPriority w:val="9"/>
    <w:semiHidden/>
    <w:unhideWhenUsed/>
    <w:qFormat/>
    <w:rsid w:val="00EF75B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"/>
    <w:unhideWhenUsed/>
    <w:qFormat/>
    <w:rsid w:val="00F73154"/>
    <w:pPr>
      <w:keepNext/>
      <w:widowControl w:val="0"/>
      <w:spacing w:after="0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AA75E2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B8206D"/>
    <w:p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702FF2"/>
    <w:pPr>
      <w:keepNext/>
      <w:keepLines/>
      <w:spacing w:before="200" w:after="0" w:line="240" w:lineRule="auto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uiPriority w:val="99"/>
    <w:unhideWhenUsed/>
    <w:rsid w:val="00336497"/>
    <w:rPr>
      <w:rFonts w:ascii="Arial" w:hAnsi="Arial"/>
      <w:color w:val="0000FF"/>
      <w:u w:val="single"/>
    </w:rPr>
  </w:style>
  <w:style w:type="paragraph" w:customStyle="1" w:styleId="a2">
    <w:name w:val="Буллит"/>
    <w:basedOn w:val="a3"/>
    <w:link w:val="a8"/>
    <w:qFormat/>
    <w:rsid w:val="00336497"/>
    <w:pPr>
      <w:numPr>
        <w:numId w:val="1"/>
      </w:numPr>
      <w:spacing w:before="120" w:after="0" w:line="240" w:lineRule="auto"/>
      <w:jc w:val="both"/>
      <w:outlineLvl w:val="1"/>
    </w:pPr>
    <w:rPr>
      <w:rFonts w:ascii="Arial" w:eastAsia="Times New Roman" w:hAnsi="Arial"/>
      <w:lang w:val="x-none" w:eastAsia="x-none"/>
    </w:rPr>
  </w:style>
  <w:style w:type="character" w:customStyle="1" w:styleId="a8">
    <w:name w:val="Буллит Знак"/>
    <w:link w:val="a2"/>
    <w:rsid w:val="00336497"/>
    <w:rPr>
      <w:rFonts w:ascii="Arial" w:eastAsia="Times New Roman" w:hAnsi="Arial"/>
      <w:sz w:val="22"/>
      <w:szCs w:val="22"/>
      <w:lang w:val="x-none" w:eastAsia="x-none"/>
    </w:rPr>
  </w:style>
  <w:style w:type="paragraph" w:customStyle="1" w:styleId="Style0">
    <w:name w:val="Style0"/>
    <w:rsid w:val="00741BE8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02FF2"/>
    <w:rPr>
      <w:rFonts w:ascii="Cambria" w:eastAsia="Times New Roman" w:hAnsi="Cambria"/>
      <w:i/>
      <w:iCs/>
      <w:color w:val="404040"/>
    </w:rPr>
  </w:style>
  <w:style w:type="paragraph" w:styleId="a9">
    <w:name w:val="List Paragraph"/>
    <w:basedOn w:val="a3"/>
    <w:uiPriority w:val="34"/>
    <w:qFormat/>
    <w:rsid w:val="00702F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"/>
    <w:basedOn w:val="ab"/>
    <w:rsid w:val="00702FF2"/>
    <w:pPr>
      <w:suppressAutoHyphens/>
      <w:spacing w:after="0" w:line="240" w:lineRule="auto"/>
    </w:pPr>
    <w:rPr>
      <w:rFonts w:ascii="Arial" w:eastAsia="Times New Roman" w:hAnsi="Arial" w:cs="Tahoma"/>
      <w:b/>
      <w:sz w:val="28"/>
      <w:szCs w:val="20"/>
      <w:lang w:eastAsia="ar-SA"/>
    </w:rPr>
  </w:style>
  <w:style w:type="paragraph" w:styleId="ac">
    <w:name w:val="Title"/>
    <w:basedOn w:val="a3"/>
    <w:next w:val="ad"/>
    <w:link w:val="ae"/>
    <w:qFormat/>
    <w:rsid w:val="00702FF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ar-SA"/>
    </w:rPr>
  </w:style>
  <w:style w:type="character" w:customStyle="1" w:styleId="ae">
    <w:name w:val="Заголовок Знак"/>
    <w:link w:val="ac"/>
    <w:rsid w:val="00702FF2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21">
    <w:name w:val="Body Text 2"/>
    <w:basedOn w:val="a3"/>
    <w:link w:val="22"/>
    <w:rsid w:val="00702FF2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link w:val="21"/>
    <w:rsid w:val="00702FF2"/>
    <w:rPr>
      <w:rFonts w:ascii="Times New Roman" w:eastAsia="Times New Roman" w:hAnsi="Times New Roman"/>
      <w:sz w:val="24"/>
      <w:szCs w:val="24"/>
    </w:rPr>
  </w:style>
  <w:style w:type="paragraph" w:styleId="ab">
    <w:name w:val="Body Text"/>
    <w:basedOn w:val="a3"/>
    <w:link w:val="af"/>
    <w:uiPriority w:val="99"/>
    <w:unhideWhenUsed/>
    <w:rsid w:val="00702FF2"/>
    <w:pPr>
      <w:spacing w:after="120"/>
    </w:pPr>
    <w:rPr>
      <w:lang w:val="x-none"/>
    </w:rPr>
  </w:style>
  <w:style w:type="character" w:customStyle="1" w:styleId="af">
    <w:name w:val="Основной текст Знак"/>
    <w:link w:val="ab"/>
    <w:uiPriority w:val="99"/>
    <w:rsid w:val="00702FF2"/>
    <w:rPr>
      <w:sz w:val="22"/>
      <w:szCs w:val="22"/>
      <w:lang w:eastAsia="en-US"/>
    </w:rPr>
  </w:style>
  <w:style w:type="paragraph" w:styleId="ad">
    <w:name w:val="Subtitle"/>
    <w:basedOn w:val="a3"/>
    <w:next w:val="a3"/>
    <w:link w:val="af0"/>
    <w:uiPriority w:val="11"/>
    <w:qFormat/>
    <w:rsid w:val="00702FF2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af0">
    <w:name w:val="Подзаголовок Знак"/>
    <w:link w:val="ad"/>
    <w:uiPriority w:val="11"/>
    <w:rsid w:val="00702FF2"/>
    <w:rPr>
      <w:rFonts w:ascii="Cambria" w:eastAsia="Times New Roman" w:hAnsi="Cambria" w:cs="Times New Roman"/>
      <w:sz w:val="24"/>
      <w:szCs w:val="24"/>
      <w:lang w:eastAsia="en-US"/>
    </w:rPr>
  </w:style>
  <w:style w:type="paragraph" w:styleId="af1">
    <w:name w:val="header"/>
    <w:basedOn w:val="a3"/>
    <w:link w:val="af2"/>
    <w:uiPriority w:val="99"/>
    <w:rsid w:val="00541B50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/>
      <w:szCs w:val="24"/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541B50"/>
    <w:rPr>
      <w:rFonts w:ascii="Arial" w:eastAsia="Times New Roman" w:hAnsi="Arial"/>
      <w:sz w:val="22"/>
      <w:szCs w:val="24"/>
    </w:rPr>
  </w:style>
  <w:style w:type="character" w:customStyle="1" w:styleId="10">
    <w:name w:val="Заголовок 1 Знак"/>
    <w:link w:val="1"/>
    <w:rsid w:val="00B55733"/>
    <w:rPr>
      <w:rFonts w:ascii="Arial" w:eastAsia="Times New Roman" w:hAnsi="Arial"/>
      <w:b/>
      <w:bCs/>
      <w:kern w:val="32"/>
      <w:sz w:val="32"/>
      <w:szCs w:val="32"/>
    </w:rPr>
  </w:style>
  <w:style w:type="paragraph" w:styleId="af3">
    <w:name w:val="Body Text Indent"/>
    <w:basedOn w:val="a3"/>
    <w:link w:val="af4"/>
    <w:uiPriority w:val="99"/>
    <w:semiHidden/>
    <w:unhideWhenUsed/>
    <w:rsid w:val="00BB0406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link w:val="af3"/>
    <w:uiPriority w:val="99"/>
    <w:semiHidden/>
    <w:rsid w:val="00BB0406"/>
    <w:rPr>
      <w:sz w:val="22"/>
      <w:szCs w:val="22"/>
      <w:lang w:eastAsia="en-US"/>
    </w:rPr>
  </w:style>
  <w:style w:type="paragraph" w:styleId="23">
    <w:name w:val="Body Text Indent 2"/>
    <w:basedOn w:val="a3"/>
    <w:link w:val="24"/>
    <w:uiPriority w:val="99"/>
    <w:semiHidden/>
    <w:unhideWhenUsed/>
    <w:rsid w:val="00BB0406"/>
    <w:pPr>
      <w:spacing w:after="120" w:line="480" w:lineRule="auto"/>
      <w:ind w:left="283"/>
    </w:pPr>
    <w:rPr>
      <w:lang w:val="x-none"/>
    </w:rPr>
  </w:style>
  <w:style w:type="character" w:customStyle="1" w:styleId="24">
    <w:name w:val="Основной текст с отступом 2 Знак"/>
    <w:link w:val="23"/>
    <w:uiPriority w:val="99"/>
    <w:semiHidden/>
    <w:rsid w:val="00BB0406"/>
    <w:rPr>
      <w:sz w:val="22"/>
      <w:szCs w:val="22"/>
      <w:lang w:eastAsia="en-US"/>
    </w:rPr>
  </w:style>
  <w:style w:type="paragraph" w:styleId="af5">
    <w:name w:val="footer"/>
    <w:basedOn w:val="a3"/>
    <w:link w:val="af6"/>
    <w:uiPriority w:val="99"/>
    <w:rsid w:val="00BB04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6">
    <w:name w:val="Нижний колонтитул Знак"/>
    <w:link w:val="af5"/>
    <w:uiPriority w:val="99"/>
    <w:rsid w:val="00BB0406"/>
    <w:rPr>
      <w:rFonts w:ascii="Times New Roman" w:eastAsia="Times New Roman" w:hAnsi="Times New Roman"/>
      <w:sz w:val="24"/>
      <w:szCs w:val="24"/>
    </w:rPr>
  </w:style>
  <w:style w:type="paragraph" w:customStyle="1" w:styleId="a0">
    <w:name w:val="Пункт"/>
    <w:basedOn w:val="a3"/>
    <w:rsid w:val="00BB0406"/>
    <w:pPr>
      <w:numPr>
        <w:ilvl w:val="6"/>
        <w:numId w:val="12"/>
      </w:numPr>
      <w:tabs>
        <w:tab w:val="clear" w:pos="4035"/>
        <w:tab w:val="left" w:pos="1134"/>
        <w:tab w:val="num" w:pos="2051"/>
      </w:tabs>
      <w:spacing w:after="0" w:line="240" w:lineRule="auto"/>
      <w:ind w:left="2051" w:hanging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BB0406"/>
    <w:pPr>
      <w:numPr>
        <w:ilvl w:val="5"/>
      </w:numPr>
      <w:tabs>
        <w:tab w:val="clear" w:pos="1134"/>
        <w:tab w:val="clear" w:pos="3468"/>
        <w:tab w:val="num" w:pos="720"/>
        <w:tab w:val="num" w:pos="2051"/>
      </w:tabs>
      <w:ind w:left="720" w:hanging="360"/>
    </w:pPr>
  </w:style>
  <w:style w:type="paragraph" w:customStyle="1" w:styleId="a">
    <w:name w:val="Подподпункт"/>
    <w:basedOn w:val="a1"/>
    <w:rsid w:val="00BB0406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character" w:customStyle="1" w:styleId="40">
    <w:name w:val="Заголовок 4 Знак"/>
    <w:link w:val="4"/>
    <w:uiPriority w:val="9"/>
    <w:semiHidden/>
    <w:rsid w:val="00AA75E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32">
    <w:name w:val="Основной текст с отступом 32"/>
    <w:basedOn w:val="a3"/>
    <w:rsid w:val="00AA75E2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31">
    <w:name w:val="Body Text Indent 3"/>
    <w:basedOn w:val="a3"/>
    <w:link w:val="33"/>
    <w:uiPriority w:val="99"/>
    <w:semiHidden/>
    <w:unhideWhenUsed/>
    <w:rsid w:val="00C23E2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1"/>
    <w:uiPriority w:val="99"/>
    <w:semiHidden/>
    <w:rsid w:val="00C23E2C"/>
    <w:rPr>
      <w:rFonts w:ascii="Times New Roman" w:eastAsia="Times New Roman" w:hAnsi="Times New Roman"/>
      <w:sz w:val="16"/>
      <w:szCs w:val="16"/>
      <w:lang w:val="x-none"/>
    </w:rPr>
  </w:style>
  <w:style w:type="paragraph" w:customStyle="1" w:styleId="11">
    <w:name w:val="Обычный1"/>
    <w:rsid w:val="00C23E2C"/>
    <w:pPr>
      <w:widowControl w:val="0"/>
      <w:snapToGrid w:val="0"/>
      <w:spacing w:before="40" w:line="300" w:lineRule="auto"/>
      <w:jc w:val="both"/>
    </w:pPr>
    <w:rPr>
      <w:rFonts w:ascii="Times New Roman" w:eastAsia="Times New Roman" w:hAnsi="Times New Roman"/>
      <w:sz w:val="24"/>
    </w:rPr>
  </w:style>
  <w:style w:type="paragraph" w:styleId="af7">
    <w:name w:val="Normal (Web)"/>
    <w:basedOn w:val="a3"/>
    <w:uiPriority w:val="99"/>
    <w:unhideWhenUsed/>
    <w:rsid w:val="003557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4">
    <w:name w:val="Body Text 3"/>
    <w:basedOn w:val="a3"/>
    <w:link w:val="35"/>
    <w:uiPriority w:val="99"/>
    <w:semiHidden/>
    <w:unhideWhenUsed/>
    <w:rsid w:val="00C14180"/>
    <w:pPr>
      <w:spacing w:after="120"/>
    </w:pPr>
    <w:rPr>
      <w:sz w:val="16"/>
      <w:szCs w:val="16"/>
      <w:lang w:val="x-none"/>
    </w:rPr>
  </w:style>
  <w:style w:type="character" w:customStyle="1" w:styleId="35">
    <w:name w:val="Основной текст 3 Знак"/>
    <w:link w:val="34"/>
    <w:uiPriority w:val="99"/>
    <w:semiHidden/>
    <w:rsid w:val="00C14180"/>
    <w:rPr>
      <w:sz w:val="16"/>
      <w:szCs w:val="16"/>
      <w:lang w:eastAsia="en-US"/>
    </w:rPr>
  </w:style>
  <w:style w:type="paragraph" w:customStyle="1" w:styleId="310">
    <w:name w:val="Основной текст 31"/>
    <w:basedOn w:val="a3"/>
    <w:rsid w:val="002E2D6C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80">
    <w:name w:val="Заголовок 8 Знак"/>
    <w:link w:val="8"/>
    <w:uiPriority w:val="9"/>
    <w:semiHidden/>
    <w:rsid w:val="00B8206D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210">
    <w:name w:val="Основной текст 21"/>
    <w:basedOn w:val="a3"/>
    <w:rsid w:val="0055762A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25">
    <w:name w:val="index 2"/>
    <w:basedOn w:val="a3"/>
    <w:next w:val="a3"/>
    <w:autoRedefine/>
    <w:semiHidden/>
    <w:rsid w:val="00E24315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1">
    <w:name w:val="31"/>
    <w:basedOn w:val="a3"/>
    <w:rsid w:val="00C518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1z0">
    <w:name w:val="WW8Num1z0"/>
    <w:rsid w:val="00B947EB"/>
    <w:rPr>
      <w:rFonts w:ascii="Times New Roman" w:hAnsi="Times New Roman" w:cs="Times New Roman"/>
      <w:b w:val="0"/>
      <w:i w:val="0"/>
    </w:rPr>
  </w:style>
  <w:style w:type="paragraph" w:styleId="af8">
    <w:name w:val="Balloon Text"/>
    <w:basedOn w:val="a3"/>
    <w:link w:val="af9"/>
    <w:uiPriority w:val="99"/>
    <w:semiHidden/>
    <w:unhideWhenUsed/>
    <w:rsid w:val="007B327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9">
    <w:name w:val="Текст выноски Знак"/>
    <w:link w:val="af8"/>
    <w:uiPriority w:val="99"/>
    <w:semiHidden/>
    <w:rsid w:val="007B327C"/>
    <w:rPr>
      <w:rFonts w:ascii="Tahoma" w:hAnsi="Tahoma" w:cs="Tahoma"/>
      <w:sz w:val="16"/>
      <w:szCs w:val="16"/>
      <w:lang w:eastAsia="en-US"/>
    </w:rPr>
  </w:style>
  <w:style w:type="character" w:styleId="afa">
    <w:name w:val="Emphasis"/>
    <w:uiPriority w:val="20"/>
    <w:qFormat/>
    <w:rsid w:val="0063755D"/>
    <w:rPr>
      <w:i/>
      <w:iCs/>
    </w:rPr>
  </w:style>
  <w:style w:type="character" w:styleId="afb">
    <w:name w:val="Strong"/>
    <w:uiPriority w:val="22"/>
    <w:qFormat/>
    <w:rsid w:val="00303A76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EF75BB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F73154"/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64330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883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61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638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78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CAB7B-67B1-44B5-BF4C-7B886DA20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Детков Александр Игоревич</dc:creator>
  <cp:keywords/>
  <cp:lastModifiedBy>Игорь Карулин</cp:lastModifiedBy>
  <cp:revision>9</cp:revision>
  <cp:lastPrinted>2018-05-17T06:35:00Z</cp:lastPrinted>
  <dcterms:created xsi:type="dcterms:W3CDTF">2018-05-17T05:35:00Z</dcterms:created>
  <dcterms:modified xsi:type="dcterms:W3CDTF">2018-05-31T12:52:00Z</dcterms:modified>
</cp:coreProperties>
</file>